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82" w:rsidRPr="00991EB7" w:rsidRDefault="00991EB7" w:rsidP="00991EB7">
      <w:pPr>
        <w:tabs>
          <w:tab w:val="left" w:pos="4680"/>
        </w:tabs>
        <w:jc w:val="center"/>
        <w:rPr>
          <w:rFonts w:asciiTheme="minorHAnsi" w:hAnsiTheme="minorHAnsi" w:cstheme="minorHAnsi"/>
          <w:b/>
          <w:color w:val="000000"/>
          <w:sz w:val="20"/>
        </w:rPr>
      </w:pPr>
      <w:r>
        <w:rPr>
          <w:rFonts w:asciiTheme="minorHAnsi" w:hAnsiTheme="minorHAnsi" w:cstheme="minorHAnsi"/>
          <w:b/>
          <w:color w:val="000000"/>
          <w:sz w:val="20"/>
        </w:rPr>
        <w:t xml:space="preserve">T03D02 - </w:t>
      </w:r>
      <w:r w:rsidR="00150E82" w:rsidRPr="00991EB7">
        <w:rPr>
          <w:rFonts w:asciiTheme="minorHAnsi" w:hAnsiTheme="minorHAnsi" w:cstheme="minorHAnsi"/>
          <w:b/>
          <w:color w:val="000000"/>
          <w:sz w:val="20"/>
        </w:rPr>
        <w:t>Periodicity</w:t>
      </w:r>
      <w:r w:rsidR="00CC4B40" w:rsidRPr="00991EB7">
        <w:rPr>
          <w:rFonts w:asciiTheme="minorHAnsi" w:hAnsiTheme="minorHAnsi" w:cstheme="minorHAnsi"/>
          <w:b/>
          <w:color w:val="000000"/>
          <w:sz w:val="20"/>
        </w:rPr>
        <w:t xml:space="preserve"> </w:t>
      </w:r>
      <w:r>
        <w:rPr>
          <w:rFonts w:asciiTheme="minorHAnsi" w:hAnsiTheme="minorHAnsi" w:cstheme="minorHAnsi"/>
          <w:b/>
          <w:color w:val="000000"/>
          <w:sz w:val="20"/>
        </w:rPr>
        <w:t>MC Practice</w:t>
      </w:r>
    </w:p>
    <w:p w:rsidR="00150E82" w:rsidRPr="00991EB7" w:rsidRDefault="00C77F11" w:rsidP="00C77F11">
      <w:pPr>
        <w:jc w:val="right"/>
        <w:rPr>
          <w:rFonts w:asciiTheme="minorHAnsi" w:hAnsiTheme="minorHAnsi" w:cstheme="minorHAnsi"/>
          <w:color w:val="000000"/>
          <w:sz w:val="20"/>
        </w:rPr>
      </w:pPr>
      <w:r>
        <w:rPr>
          <w:rFonts w:asciiTheme="minorHAnsi" w:hAnsiTheme="minorHAnsi" w:cstheme="minorHAnsi"/>
          <w:color w:val="000000"/>
          <w:sz w:val="20"/>
        </w:rPr>
        <w:t>Name ________________________</w:t>
      </w:r>
    </w:p>
    <w:p w:rsidR="00150E82" w:rsidRPr="00991EB7" w:rsidRDefault="00150E82" w:rsidP="00991EB7">
      <w:pPr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 xml:space="preserve">Directions:  Choose the </w:t>
      </w:r>
      <w:r w:rsidRPr="00991EB7">
        <w:rPr>
          <w:rFonts w:asciiTheme="minorHAnsi" w:hAnsiTheme="minorHAnsi" w:cstheme="minorHAnsi"/>
          <w:b/>
          <w:bCs/>
          <w:color w:val="000000"/>
          <w:sz w:val="20"/>
        </w:rPr>
        <w:t>ONE BEST</w:t>
      </w:r>
      <w:r w:rsidRPr="00991EB7">
        <w:rPr>
          <w:rFonts w:asciiTheme="minorHAnsi" w:hAnsiTheme="minorHAnsi" w:cstheme="minorHAnsi"/>
          <w:color w:val="000000"/>
          <w:sz w:val="20"/>
        </w:rPr>
        <w:t xml:space="preserve"> answer, and </w:t>
      </w:r>
      <w:r w:rsidR="002D708A">
        <w:rPr>
          <w:rFonts w:asciiTheme="minorHAnsi" w:hAnsiTheme="minorHAnsi" w:cstheme="minorHAnsi"/>
          <w:color w:val="000000"/>
          <w:sz w:val="20"/>
        </w:rPr>
        <w:t xml:space="preserve">highlight, explaining the answer if not obvious to you. </w:t>
      </w:r>
    </w:p>
    <w:p w:rsidR="00150E82" w:rsidRPr="00991EB7" w:rsidRDefault="00150E82" w:rsidP="00991EB7">
      <w:pPr>
        <w:rPr>
          <w:rFonts w:asciiTheme="minorHAnsi" w:hAnsiTheme="minorHAnsi" w:cstheme="minorHAnsi"/>
          <w:color w:val="000000"/>
          <w:sz w:val="20"/>
        </w:rPr>
      </w:pPr>
    </w:p>
    <w:p w:rsidR="00150E82" w:rsidRPr="00991EB7" w:rsidRDefault="00150E82" w:rsidP="00991EB7">
      <w:pPr>
        <w:numPr>
          <w:ilvl w:val="0"/>
          <w:numId w:val="1"/>
        </w:numPr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An element has seven valence electrons.  That element should be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a.</w:t>
      </w:r>
      <w:r w:rsidRPr="00991EB7">
        <w:rPr>
          <w:rFonts w:asciiTheme="minorHAnsi" w:hAnsiTheme="minorHAnsi" w:cstheme="minorHAnsi"/>
          <w:color w:val="000000"/>
          <w:sz w:val="20"/>
        </w:rPr>
        <w:tab/>
        <w:t>a noble gas</w:t>
      </w:r>
      <w:r w:rsidRPr="00991EB7">
        <w:rPr>
          <w:rFonts w:asciiTheme="minorHAnsi" w:hAnsiTheme="minorHAnsi" w:cstheme="minorHAnsi"/>
          <w:color w:val="000000"/>
          <w:sz w:val="20"/>
        </w:rPr>
        <w:tab/>
        <w:t>b.</w:t>
      </w:r>
      <w:r w:rsidRPr="00991EB7">
        <w:rPr>
          <w:rFonts w:asciiTheme="minorHAnsi" w:hAnsiTheme="minorHAnsi" w:cstheme="minorHAnsi"/>
          <w:color w:val="000000"/>
          <w:sz w:val="20"/>
        </w:rPr>
        <w:tab/>
        <w:t>a transition element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c.</w:t>
      </w:r>
      <w:r w:rsidRPr="00991EB7">
        <w:rPr>
          <w:rFonts w:asciiTheme="minorHAnsi" w:hAnsiTheme="minorHAnsi" w:cstheme="minorHAnsi"/>
          <w:color w:val="000000"/>
          <w:sz w:val="20"/>
        </w:rPr>
        <w:tab/>
        <w:t>an alkaline earth metal</w:t>
      </w:r>
      <w:r w:rsidRPr="00991EB7">
        <w:rPr>
          <w:rFonts w:asciiTheme="minorHAnsi" w:hAnsiTheme="minorHAnsi" w:cstheme="minorHAnsi"/>
          <w:color w:val="000000"/>
          <w:sz w:val="20"/>
        </w:rPr>
        <w:tab/>
        <w:t>d.</w:t>
      </w:r>
      <w:r w:rsidRPr="00991EB7">
        <w:rPr>
          <w:rFonts w:asciiTheme="minorHAnsi" w:hAnsiTheme="minorHAnsi" w:cstheme="minorHAnsi"/>
          <w:color w:val="000000"/>
          <w:sz w:val="20"/>
        </w:rPr>
        <w:tab/>
        <w:t>an alkali metal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e.</w:t>
      </w:r>
      <w:r w:rsidRPr="00991EB7">
        <w:rPr>
          <w:rFonts w:asciiTheme="minorHAnsi" w:hAnsiTheme="minorHAnsi" w:cstheme="minorHAnsi"/>
          <w:color w:val="000000"/>
          <w:sz w:val="20"/>
        </w:rPr>
        <w:tab/>
        <w:t>a  halogen</w:t>
      </w:r>
    </w:p>
    <w:p w:rsidR="00150E82" w:rsidRPr="00991EB7" w:rsidRDefault="00150E82" w:rsidP="00991EB7">
      <w:pPr>
        <w:tabs>
          <w:tab w:val="left" w:pos="72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150E82" w:rsidRPr="00991EB7" w:rsidRDefault="00150E82" w:rsidP="00991EB7">
      <w:pPr>
        <w:numPr>
          <w:ilvl w:val="0"/>
          <w:numId w:val="1"/>
        </w:num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Which of the following has the largest first ionization potential (energy)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color w:val="000000"/>
          <w:sz w:val="20"/>
          <w:lang w:val="de-DE"/>
        </w:rPr>
      </w:pPr>
      <w:r w:rsidRPr="00991EB7">
        <w:rPr>
          <w:rFonts w:asciiTheme="minorHAnsi" w:hAnsiTheme="minorHAnsi" w:cstheme="minorHAnsi"/>
          <w:color w:val="000000"/>
          <w:sz w:val="20"/>
          <w:lang w:val="de-DE"/>
        </w:rPr>
        <w:t>a.</w:t>
      </w:r>
      <w:r w:rsidRPr="00991EB7">
        <w:rPr>
          <w:rFonts w:asciiTheme="minorHAnsi" w:hAnsiTheme="minorHAnsi" w:cstheme="minorHAnsi"/>
          <w:color w:val="000000"/>
          <w:sz w:val="20"/>
          <w:lang w:val="de-DE"/>
        </w:rPr>
        <w:tab/>
        <w:t>calcium</w:t>
      </w:r>
      <w:r w:rsidRPr="00991EB7">
        <w:rPr>
          <w:rFonts w:asciiTheme="minorHAnsi" w:hAnsiTheme="minorHAnsi" w:cstheme="minorHAnsi"/>
          <w:color w:val="000000"/>
          <w:sz w:val="20"/>
          <w:lang w:val="de-DE"/>
        </w:rPr>
        <w:tab/>
        <w:t>b.</w:t>
      </w:r>
      <w:r w:rsidRPr="00991EB7">
        <w:rPr>
          <w:rFonts w:asciiTheme="minorHAnsi" w:hAnsiTheme="minorHAnsi" w:cstheme="minorHAnsi"/>
          <w:color w:val="000000"/>
          <w:sz w:val="20"/>
          <w:lang w:val="de-DE"/>
        </w:rPr>
        <w:tab/>
        <w:t>strontium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color w:val="000000"/>
          <w:sz w:val="20"/>
          <w:lang w:val="de-DE"/>
        </w:rPr>
      </w:pPr>
      <w:r w:rsidRPr="00991EB7">
        <w:rPr>
          <w:rFonts w:asciiTheme="minorHAnsi" w:hAnsiTheme="minorHAnsi" w:cstheme="minorHAnsi"/>
          <w:color w:val="000000"/>
          <w:sz w:val="20"/>
          <w:lang w:val="de-DE"/>
        </w:rPr>
        <w:t>c.</w:t>
      </w:r>
      <w:r w:rsidRPr="00991EB7">
        <w:rPr>
          <w:rFonts w:asciiTheme="minorHAnsi" w:hAnsiTheme="minorHAnsi" w:cstheme="minorHAnsi"/>
          <w:color w:val="000000"/>
          <w:sz w:val="20"/>
          <w:lang w:val="de-DE"/>
        </w:rPr>
        <w:tab/>
        <w:t>barium</w:t>
      </w:r>
      <w:r w:rsidRPr="00991EB7">
        <w:rPr>
          <w:rFonts w:asciiTheme="minorHAnsi" w:hAnsiTheme="minorHAnsi" w:cstheme="minorHAnsi"/>
          <w:color w:val="000000"/>
          <w:sz w:val="20"/>
          <w:lang w:val="de-DE"/>
        </w:rPr>
        <w:tab/>
        <w:t>d.</w:t>
      </w:r>
      <w:r w:rsidRPr="00991EB7">
        <w:rPr>
          <w:rFonts w:asciiTheme="minorHAnsi" w:hAnsiTheme="minorHAnsi" w:cstheme="minorHAnsi"/>
          <w:color w:val="000000"/>
          <w:sz w:val="20"/>
          <w:lang w:val="de-DE"/>
        </w:rPr>
        <w:tab/>
        <w:t>beryllium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e.</w:t>
      </w:r>
      <w:r w:rsidRPr="00991EB7">
        <w:rPr>
          <w:rFonts w:asciiTheme="minorHAnsi" w:hAnsiTheme="minorHAnsi" w:cstheme="minorHAnsi"/>
          <w:color w:val="000000"/>
          <w:sz w:val="20"/>
        </w:rPr>
        <w:tab/>
        <w:t>radium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color w:val="000000"/>
          <w:sz w:val="20"/>
        </w:rPr>
      </w:pPr>
    </w:p>
    <w:p w:rsidR="00150E82" w:rsidRPr="00991EB7" w:rsidRDefault="00150E82" w:rsidP="00991EB7">
      <w:pPr>
        <w:numPr>
          <w:ilvl w:val="0"/>
          <w:numId w:val="1"/>
        </w:num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How many electron can be described by the quantum numbers n = 3, l = 3, m</w:t>
      </w:r>
      <w:r w:rsidRPr="00991EB7">
        <w:rPr>
          <w:rFonts w:asciiTheme="minorHAnsi" w:hAnsiTheme="minorHAnsi" w:cstheme="minorHAnsi"/>
          <w:color w:val="000000"/>
          <w:sz w:val="20"/>
          <w:vertAlign w:val="subscript"/>
        </w:rPr>
        <w:t>l</w:t>
      </w:r>
      <w:r w:rsidRPr="00991EB7">
        <w:rPr>
          <w:rFonts w:asciiTheme="minorHAnsi" w:hAnsiTheme="minorHAnsi" w:cstheme="minorHAnsi"/>
          <w:color w:val="000000"/>
          <w:sz w:val="20"/>
        </w:rPr>
        <w:t xml:space="preserve"> = 0?</w:t>
      </w:r>
      <w:r w:rsidR="00C7417B">
        <w:rPr>
          <w:rFonts w:asciiTheme="minorHAnsi" w:hAnsiTheme="minorHAnsi" w:cstheme="minorHAnsi"/>
          <w:color w:val="000000"/>
          <w:sz w:val="20"/>
        </w:rPr>
        <w:t xml:space="preserve"> </w:t>
      </w:r>
      <w:r w:rsidR="00C7417B" w:rsidRPr="00C61315">
        <w:rPr>
          <w:rFonts w:asciiTheme="minorHAnsi" w:hAnsiTheme="minorHAnsi" w:cstheme="minorHAnsi"/>
          <w:b/>
          <w:color w:val="000000"/>
          <w:sz w:val="20"/>
          <w:u w:val="single"/>
        </w:rPr>
        <w:t>HL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a.</w:t>
      </w:r>
      <w:r w:rsidRPr="00991EB7">
        <w:rPr>
          <w:rFonts w:asciiTheme="minorHAnsi" w:hAnsiTheme="minorHAnsi" w:cstheme="minorHAnsi"/>
          <w:color w:val="000000"/>
          <w:sz w:val="20"/>
        </w:rPr>
        <w:tab/>
        <w:t xml:space="preserve"> 0</w:t>
      </w:r>
      <w:r w:rsidRPr="00991EB7">
        <w:rPr>
          <w:rFonts w:asciiTheme="minorHAnsi" w:hAnsiTheme="minorHAnsi" w:cstheme="minorHAnsi"/>
          <w:color w:val="000000"/>
          <w:sz w:val="20"/>
        </w:rPr>
        <w:tab/>
        <w:t>b.</w:t>
      </w:r>
      <w:r w:rsidRPr="00991EB7">
        <w:rPr>
          <w:rFonts w:asciiTheme="minorHAnsi" w:hAnsiTheme="minorHAnsi" w:cstheme="minorHAnsi"/>
          <w:color w:val="000000"/>
          <w:sz w:val="20"/>
        </w:rPr>
        <w:tab/>
        <w:t>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c.</w:t>
      </w:r>
      <w:r w:rsidRPr="00991EB7">
        <w:rPr>
          <w:rFonts w:asciiTheme="minorHAnsi" w:hAnsiTheme="minorHAnsi" w:cstheme="minorHAnsi"/>
          <w:color w:val="000000"/>
          <w:sz w:val="20"/>
        </w:rPr>
        <w:tab/>
        <w:t>10</w:t>
      </w:r>
      <w:r w:rsidRPr="00991EB7">
        <w:rPr>
          <w:rFonts w:asciiTheme="minorHAnsi" w:hAnsiTheme="minorHAnsi" w:cstheme="minorHAnsi"/>
          <w:color w:val="000000"/>
          <w:sz w:val="20"/>
        </w:rPr>
        <w:tab/>
        <w:t>d.</w:t>
      </w:r>
      <w:r w:rsidRPr="00991EB7">
        <w:rPr>
          <w:rFonts w:asciiTheme="minorHAnsi" w:hAnsiTheme="minorHAnsi" w:cstheme="minorHAnsi"/>
          <w:color w:val="000000"/>
          <w:sz w:val="20"/>
        </w:rPr>
        <w:tab/>
        <w:t>14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ab/>
        <w:t>e.</w:t>
      </w:r>
      <w:r w:rsidRPr="00991EB7">
        <w:rPr>
          <w:rFonts w:asciiTheme="minorHAnsi" w:hAnsiTheme="minorHAnsi" w:cstheme="minorHAnsi"/>
          <w:color w:val="000000"/>
          <w:sz w:val="20"/>
        </w:rPr>
        <w:tab/>
        <w:t>18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color w:val="000000"/>
          <w:sz w:val="20"/>
        </w:rPr>
      </w:pPr>
    </w:p>
    <w:p w:rsidR="00150E82" w:rsidRPr="00991EB7" w:rsidRDefault="00150E82" w:rsidP="00991EB7">
      <w:pPr>
        <w:numPr>
          <w:ilvl w:val="0"/>
          <w:numId w:val="1"/>
        </w:num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The number of electrons that can be contained in any energy level is given by the expression: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a.</w:t>
      </w:r>
      <w:r w:rsidRPr="00991EB7">
        <w:rPr>
          <w:rFonts w:asciiTheme="minorHAnsi" w:hAnsiTheme="minorHAnsi" w:cstheme="minorHAnsi"/>
          <w:color w:val="000000"/>
          <w:sz w:val="20"/>
        </w:rPr>
        <w:tab/>
        <w:t>(2n)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2</w:t>
      </w:r>
      <w:r w:rsidRPr="00991EB7">
        <w:rPr>
          <w:rFonts w:asciiTheme="minorHAnsi" w:hAnsiTheme="minorHAnsi" w:cstheme="minorHAnsi"/>
          <w:color w:val="000000"/>
          <w:sz w:val="20"/>
        </w:rPr>
        <w:tab/>
        <w:t>b.</w:t>
      </w:r>
      <w:r w:rsidRPr="00991EB7">
        <w:rPr>
          <w:rFonts w:asciiTheme="minorHAnsi" w:hAnsiTheme="minorHAnsi" w:cstheme="minorHAnsi"/>
          <w:color w:val="000000"/>
          <w:sz w:val="20"/>
        </w:rPr>
        <w:tab/>
        <w:t>2 (n +1)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 xml:space="preserve">c. </w:t>
      </w:r>
      <w:r w:rsidRPr="00991EB7">
        <w:rPr>
          <w:rFonts w:asciiTheme="minorHAnsi" w:hAnsiTheme="minorHAnsi" w:cstheme="minorHAnsi"/>
          <w:color w:val="000000"/>
          <w:sz w:val="20"/>
        </w:rPr>
        <w:tab/>
        <w:t>n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2</w:t>
      </w:r>
      <w:r w:rsidRPr="00991EB7">
        <w:rPr>
          <w:rFonts w:asciiTheme="minorHAnsi" w:hAnsiTheme="minorHAnsi" w:cstheme="minorHAnsi"/>
          <w:color w:val="000000"/>
          <w:sz w:val="20"/>
        </w:rPr>
        <w:tab/>
        <w:t>d.</w:t>
      </w:r>
      <w:r w:rsidRPr="00991EB7">
        <w:rPr>
          <w:rFonts w:asciiTheme="minorHAnsi" w:hAnsiTheme="minorHAnsi" w:cstheme="minorHAnsi"/>
          <w:color w:val="000000"/>
          <w:sz w:val="20"/>
        </w:rPr>
        <w:tab/>
        <w:t>2n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e.</w:t>
      </w:r>
      <w:r w:rsidRPr="00991EB7">
        <w:rPr>
          <w:rFonts w:asciiTheme="minorHAnsi" w:hAnsiTheme="minorHAnsi" w:cstheme="minorHAnsi"/>
          <w:sz w:val="20"/>
        </w:rPr>
        <w:tab/>
        <w:t>none of the above are correct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numPr>
          <w:ilvl w:val="0"/>
          <w:numId w:val="1"/>
        </w:num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 xml:space="preserve">In which of the following pairs does the first element have a higher electronegativity than the second? 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a.</w:t>
      </w:r>
      <w:r w:rsidRPr="00991EB7">
        <w:rPr>
          <w:rFonts w:asciiTheme="minorHAnsi" w:hAnsiTheme="minorHAnsi" w:cstheme="minorHAnsi"/>
          <w:sz w:val="20"/>
        </w:rPr>
        <w:tab/>
        <w:t>Cl, F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Al, 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c.</w:t>
      </w:r>
      <w:r w:rsidRPr="00991EB7">
        <w:rPr>
          <w:rFonts w:asciiTheme="minorHAnsi" w:hAnsiTheme="minorHAnsi" w:cstheme="minorHAnsi"/>
          <w:sz w:val="20"/>
        </w:rPr>
        <w:tab/>
        <w:t>S, O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As, O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e.</w:t>
      </w:r>
      <w:r w:rsidRPr="00991EB7">
        <w:rPr>
          <w:rFonts w:asciiTheme="minorHAnsi" w:hAnsiTheme="minorHAnsi" w:cstheme="minorHAnsi"/>
          <w:sz w:val="20"/>
        </w:rPr>
        <w:tab/>
        <w:t>Na,Cs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numPr>
          <w:ilvl w:val="0"/>
          <w:numId w:val="1"/>
        </w:num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How many electrons in an atom can have the quantum numbers n = 6, l = 4?</w:t>
      </w:r>
      <w:r w:rsidR="00C7417B">
        <w:rPr>
          <w:rFonts w:asciiTheme="minorHAnsi" w:hAnsiTheme="minorHAnsi" w:cstheme="minorHAnsi"/>
          <w:sz w:val="20"/>
        </w:rPr>
        <w:t xml:space="preserve"> </w:t>
      </w:r>
      <w:r w:rsidR="00C7417B" w:rsidRPr="00C61315">
        <w:rPr>
          <w:rFonts w:asciiTheme="minorHAnsi" w:hAnsiTheme="minorHAnsi" w:cstheme="minorHAnsi"/>
          <w:b/>
          <w:sz w:val="20"/>
          <w:u w:val="single"/>
        </w:rPr>
        <w:t>HL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a.</w:t>
      </w:r>
      <w:r w:rsidRPr="00991EB7">
        <w:rPr>
          <w:rFonts w:asciiTheme="minorHAnsi" w:hAnsiTheme="minorHAnsi" w:cstheme="minorHAnsi"/>
          <w:sz w:val="20"/>
        </w:rPr>
        <w:tab/>
        <w:t>0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 xml:space="preserve"> 6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c.</w:t>
      </w:r>
      <w:r w:rsidRPr="00991EB7">
        <w:rPr>
          <w:rFonts w:asciiTheme="minorHAnsi" w:hAnsiTheme="minorHAnsi" w:cstheme="minorHAnsi"/>
          <w:sz w:val="20"/>
        </w:rPr>
        <w:tab/>
        <w:t>10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14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e.</w:t>
      </w:r>
      <w:r w:rsidRPr="00991EB7">
        <w:rPr>
          <w:rFonts w:asciiTheme="minorHAnsi" w:hAnsiTheme="minorHAnsi" w:cstheme="minorHAnsi"/>
          <w:sz w:val="20"/>
        </w:rPr>
        <w:tab/>
        <w:t>18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numPr>
          <w:ilvl w:val="0"/>
          <w:numId w:val="1"/>
        </w:num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Which of the following sets of quantum numbers would not be possible for an electron in an atom?</w:t>
      </w:r>
      <w:r w:rsidR="00C7417B">
        <w:rPr>
          <w:rFonts w:asciiTheme="minorHAnsi" w:hAnsiTheme="minorHAnsi" w:cstheme="minorHAnsi"/>
          <w:sz w:val="20"/>
        </w:rPr>
        <w:t xml:space="preserve"> </w:t>
      </w:r>
      <w:r w:rsidR="00C7417B" w:rsidRPr="00C61315">
        <w:rPr>
          <w:rFonts w:asciiTheme="minorHAnsi" w:hAnsiTheme="minorHAnsi" w:cstheme="minorHAnsi"/>
          <w:b/>
          <w:sz w:val="20"/>
          <w:u w:val="single"/>
        </w:rPr>
        <w:t>HL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1980"/>
          <w:tab w:val="left" w:pos="2700"/>
          <w:tab w:val="left" w:pos="360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n</w:t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l</w:t>
      </w:r>
      <w:r w:rsidRPr="00991EB7">
        <w:rPr>
          <w:rFonts w:asciiTheme="minorHAnsi" w:hAnsiTheme="minorHAnsi" w:cstheme="minorHAnsi"/>
          <w:sz w:val="20"/>
        </w:rPr>
        <w:tab/>
        <w:t>m</w:t>
      </w:r>
      <w:r w:rsidRPr="00991EB7">
        <w:rPr>
          <w:rFonts w:asciiTheme="minorHAnsi" w:hAnsiTheme="minorHAnsi" w:cstheme="minorHAnsi"/>
          <w:sz w:val="20"/>
          <w:vertAlign w:val="subscript"/>
        </w:rPr>
        <w:t>l</w:t>
      </w:r>
      <w:r w:rsidRPr="00991EB7">
        <w:rPr>
          <w:rFonts w:asciiTheme="minorHAnsi" w:hAnsiTheme="minorHAnsi" w:cstheme="minorHAnsi"/>
          <w:sz w:val="20"/>
        </w:rPr>
        <w:tab/>
        <w:t>m</w:t>
      </w:r>
      <w:r w:rsidRPr="00991EB7">
        <w:rPr>
          <w:rFonts w:asciiTheme="minorHAnsi" w:hAnsiTheme="minorHAnsi" w:cstheme="minorHAnsi"/>
          <w:sz w:val="20"/>
          <w:vertAlign w:val="subscript"/>
        </w:rPr>
        <w:t>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1980"/>
          <w:tab w:val="left" w:pos="2700"/>
          <w:tab w:val="left" w:pos="360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1980"/>
          <w:tab w:val="left" w:pos="2700"/>
          <w:tab w:val="left" w:pos="360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 xml:space="preserve">a.  </w:t>
      </w:r>
      <w:r w:rsidRPr="00991EB7">
        <w:rPr>
          <w:rFonts w:asciiTheme="minorHAnsi" w:hAnsiTheme="minorHAnsi" w:cstheme="minorHAnsi"/>
          <w:sz w:val="20"/>
        </w:rPr>
        <w:tab/>
        <w:t>1</w:t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0</w:t>
      </w:r>
      <w:r w:rsidRPr="00991EB7">
        <w:rPr>
          <w:rFonts w:asciiTheme="minorHAnsi" w:hAnsiTheme="minorHAnsi" w:cstheme="minorHAnsi"/>
          <w:sz w:val="20"/>
        </w:rPr>
        <w:tab/>
        <w:t>0</w:t>
      </w:r>
      <w:r w:rsidRPr="00991EB7">
        <w:rPr>
          <w:rFonts w:asciiTheme="minorHAnsi" w:hAnsiTheme="minorHAnsi" w:cstheme="minorHAnsi"/>
          <w:sz w:val="20"/>
        </w:rPr>
        <w:tab/>
        <w:t>+1/2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1980"/>
          <w:tab w:val="left" w:pos="2700"/>
          <w:tab w:val="left" w:pos="360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b.</w:t>
      </w:r>
      <w:r w:rsidRPr="00991EB7">
        <w:rPr>
          <w:rFonts w:asciiTheme="minorHAnsi" w:hAnsiTheme="minorHAnsi" w:cstheme="minorHAnsi"/>
          <w:sz w:val="20"/>
        </w:rPr>
        <w:tab/>
        <w:t>3</w:t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1</w:t>
      </w:r>
      <w:r w:rsidRPr="00991EB7">
        <w:rPr>
          <w:rFonts w:asciiTheme="minorHAnsi" w:hAnsiTheme="minorHAnsi" w:cstheme="minorHAnsi"/>
          <w:sz w:val="20"/>
        </w:rPr>
        <w:tab/>
        <w:t>-1</w:t>
      </w:r>
      <w:r w:rsidRPr="00991EB7">
        <w:rPr>
          <w:rFonts w:asciiTheme="minorHAnsi" w:hAnsiTheme="minorHAnsi" w:cstheme="minorHAnsi"/>
          <w:sz w:val="20"/>
        </w:rPr>
        <w:tab/>
        <w:t>-1/2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1980"/>
          <w:tab w:val="left" w:pos="2700"/>
          <w:tab w:val="left" w:pos="360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c.</w:t>
      </w:r>
      <w:r w:rsidRPr="00991EB7">
        <w:rPr>
          <w:rFonts w:asciiTheme="minorHAnsi" w:hAnsiTheme="minorHAnsi" w:cstheme="minorHAnsi"/>
          <w:sz w:val="20"/>
        </w:rPr>
        <w:tab/>
        <w:t>6</w:t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0</w:t>
      </w:r>
      <w:r w:rsidRPr="00991EB7">
        <w:rPr>
          <w:rFonts w:asciiTheme="minorHAnsi" w:hAnsiTheme="minorHAnsi" w:cstheme="minorHAnsi"/>
          <w:sz w:val="20"/>
        </w:rPr>
        <w:tab/>
        <w:t>0</w:t>
      </w:r>
      <w:r w:rsidRPr="00991EB7">
        <w:rPr>
          <w:rFonts w:asciiTheme="minorHAnsi" w:hAnsiTheme="minorHAnsi" w:cstheme="minorHAnsi"/>
          <w:sz w:val="20"/>
        </w:rPr>
        <w:tab/>
        <w:t>+1/2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1980"/>
          <w:tab w:val="left" w:pos="2700"/>
          <w:tab w:val="left" w:pos="360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d.</w:t>
      </w:r>
      <w:r w:rsidRPr="00991EB7">
        <w:rPr>
          <w:rFonts w:asciiTheme="minorHAnsi" w:hAnsiTheme="minorHAnsi" w:cstheme="minorHAnsi"/>
          <w:sz w:val="20"/>
        </w:rPr>
        <w:tab/>
        <w:t>3</w:t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1</w:t>
      </w:r>
      <w:r w:rsidRPr="00991EB7">
        <w:rPr>
          <w:rFonts w:asciiTheme="minorHAnsi" w:hAnsiTheme="minorHAnsi" w:cstheme="minorHAnsi"/>
          <w:sz w:val="20"/>
        </w:rPr>
        <w:tab/>
        <w:t>2</w:t>
      </w:r>
      <w:r w:rsidRPr="00991EB7">
        <w:rPr>
          <w:rFonts w:asciiTheme="minorHAnsi" w:hAnsiTheme="minorHAnsi" w:cstheme="minorHAnsi"/>
          <w:sz w:val="20"/>
        </w:rPr>
        <w:tab/>
        <w:t>-1/2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1980"/>
          <w:tab w:val="left" w:pos="2700"/>
          <w:tab w:val="left" w:pos="360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e.</w:t>
      </w:r>
      <w:r w:rsidRPr="00991EB7">
        <w:rPr>
          <w:rFonts w:asciiTheme="minorHAnsi" w:hAnsiTheme="minorHAnsi" w:cstheme="minorHAnsi"/>
          <w:sz w:val="20"/>
        </w:rPr>
        <w:tab/>
        <w:t>2</w:t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0</w:t>
      </w:r>
      <w:r w:rsidRPr="00991EB7">
        <w:rPr>
          <w:rFonts w:asciiTheme="minorHAnsi" w:hAnsiTheme="minorHAnsi" w:cstheme="minorHAnsi"/>
          <w:sz w:val="20"/>
        </w:rPr>
        <w:tab/>
        <w:t>0</w:t>
      </w:r>
      <w:r w:rsidRPr="00991EB7">
        <w:rPr>
          <w:rFonts w:asciiTheme="minorHAnsi" w:hAnsiTheme="minorHAnsi" w:cstheme="minorHAnsi"/>
          <w:sz w:val="20"/>
        </w:rPr>
        <w:tab/>
        <w:t>+1/2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1980"/>
          <w:tab w:val="left" w:pos="2700"/>
          <w:tab w:val="left" w:pos="360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numPr>
          <w:ilvl w:val="0"/>
          <w:numId w:val="1"/>
        </w:numPr>
        <w:tabs>
          <w:tab w:val="left" w:pos="720"/>
          <w:tab w:val="left" w:pos="1080"/>
          <w:tab w:val="left" w:pos="1260"/>
          <w:tab w:val="left" w:pos="1980"/>
          <w:tab w:val="left" w:pos="2700"/>
          <w:tab w:val="left" w:pos="360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Which of the following atoms or ions has 2 unpaired electrons?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  <w:lang w:val="it-IT"/>
        </w:rPr>
        <w:t>a.</w:t>
      </w:r>
      <w:r w:rsidRPr="00991EB7">
        <w:rPr>
          <w:rFonts w:asciiTheme="minorHAnsi" w:hAnsiTheme="minorHAnsi" w:cstheme="minorHAnsi"/>
          <w:sz w:val="20"/>
          <w:lang w:val="it-IT"/>
        </w:rPr>
        <w:tab/>
        <w:t>N</w:t>
      </w:r>
      <w:r w:rsidRPr="00991EB7">
        <w:rPr>
          <w:rFonts w:asciiTheme="minorHAnsi" w:hAnsiTheme="minorHAnsi" w:cstheme="minorHAnsi"/>
          <w:sz w:val="20"/>
          <w:lang w:val="it-IT"/>
        </w:rPr>
        <w:tab/>
        <w:t>b.</w:t>
      </w:r>
      <w:r w:rsidRPr="00991EB7">
        <w:rPr>
          <w:rFonts w:asciiTheme="minorHAnsi" w:hAnsiTheme="minorHAnsi" w:cstheme="minorHAnsi"/>
          <w:sz w:val="20"/>
          <w:lang w:val="it-IT"/>
        </w:rPr>
        <w:tab/>
        <w:t xml:space="preserve"> O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  <w:lang w:val="it-IT"/>
        </w:rPr>
        <w:t>c.</w:t>
      </w:r>
      <w:r w:rsidRPr="00991EB7">
        <w:rPr>
          <w:rFonts w:asciiTheme="minorHAnsi" w:hAnsiTheme="minorHAnsi" w:cstheme="minorHAnsi"/>
          <w:sz w:val="20"/>
          <w:lang w:val="it-IT"/>
        </w:rPr>
        <w:tab/>
        <w:t>F</w:t>
      </w:r>
      <w:r w:rsidRPr="00991EB7">
        <w:rPr>
          <w:rFonts w:asciiTheme="minorHAnsi" w:hAnsiTheme="minorHAnsi" w:cstheme="minorHAnsi"/>
          <w:sz w:val="20"/>
          <w:lang w:val="it-IT"/>
        </w:rPr>
        <w:tab/>
        <w:t>d.</w:t>
      </w:r>
      <w:r w:rsidRPr="00991EB7">
        <w:rPr>
          <w:rFonts w:asciiTheme="minorHAnsi" w:hAnsiTheme="minorHAnsi" w:cstheme="minorHAnsi"/>
          <w:sz w:val="20"/>
          <w:lang w:val="it-IT"/>
        </w:rPr>
        <w:tab/>
        <w:t>B</w:t>
      </w:r>
      <w:r w:rsidRPr="00991EB7">
        <w:rPr>
          <w:rFonts w:asciiTheme="minorHAnsi" w:hAnsiTheme="minorHAnsi" w:cstheme="minorHAnsi"/>
          <w:sz w:val="20"/>
          <w:vertAlign w:val="superscript"/>
          <w:lang w:val="it-IT"/>
        </w:rPr>
        <w:t>+3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  <w:lang w:val="it-IT"/>
        </w:rPr>
        <w:t>e.</w:t>
      </w:r>
      <w:r w:rsidRPr="00991EB7">
        <w:rPr>
          <w:rFonts w:asciiTheme="minorHAnsi" w:hAnsiTheme="minorHAnsi" w:cstheme="minorHAnsi"/>
          <w:sz w:val="20"/>
          <w:lang w:val="it-IT"/>
        </w:rPr>
        <w:tab/>
        <w:t>O</w:t>
      </w:r>
      <w:r w:rsidRPr="00991EB7">
        <w:rPr>
          <w:rFonts w:asciiTheme="minorHAnsi" w:hAnsiTheme="minorHAnsi" w:cstheme="minorHAnsi"/>
          <w:sz w:val="20"/>
          <w:vertAlign w:val="superscript"/>
          <w:lang w:val="it-IT"/>
        </w:rPr>
        <w:t>-2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sz w:val="20"/>
          <w:lang w:val="it-IT"/>
        </w:rPr>
      </w:pPr>
    </w:p>
    <w:p w:rsidR="00150E82" w:rsidRPr="00991EB7" w:rsidRDefault="00150E82" w:rsidP="00991EB7">
      <w:pPr>
        <w:numPr>
          <w:ilvl w:val="0"/>
          <w:numId w:val="1"/>
        </w:num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Which pair of elements has the most similar properties?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a.</w:t>
      </w:r>
      <w:r w:rsidRPr="00991EB7">
        <w:rPr>
          <w:rFonts w:asciiTheme="minorHAnsi" w:hAnsiTheme="minorHAnsi" w:cstheme="minorHAnsi"/>
          <w:sz w:val="20"/>
        </w:rPr>
        <w:tab/>
        <w:t>nitrogen and oxygen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chlorine and sulfur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 xml:space="preserve">c. </w:t>
      </w:r>
      <w:r w:rsidRPr="00991EB7">
        <w:rPr>
          <w:rFonts w:asciiTheme="minorHAnsi" w:hAnsiTheme="minorHAnsi" w:cstheme="minorHAnsi"/>
          <w:sz w:val="20"/>
        </w:rPr>
        <w:tab/>
        <w:t>argon and krypton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calcium and scandium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e.</w:t>
      </w:r>
      <w:r w:rsidRPr="00991EB7">
        <w:rPr>
          <w:rFonts w:asciiTheme="minorHAnsi" w:hAnsiTheme="minorHAnsi" w:cstheme="minorHAnsi"/>
          <w:sz w:val="20"/>
        </w:rPr>
        <w:tab/>
        <w:t>gallium and silicon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080"/>
          <w:tab w:val="left" w:pos="2880"/>
          <w:tab w:val="left" w:pos="504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sz w:val="20"/>
        </w:rPr>
        <w:t>10.</w:t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color w:val="000000"/>
          <w:sz w:val="20"/>
        </w:rPr>
        <w:t>An element</w:t>
      </w:r>
      <w:r w:rsidR="004C7349" w:rsidRPr="00991EB7">
        <w:rPr>
          <w:rFonts w:asciiTheme="minorHAnsi" w:hAnsiTheme="minorHAnsi" w:cstheme="minorHAnsi"/>
          <w:color w:val="000000"/>
          <w:sz w:val="20"/>
        </w:rPr>
        <w:t>, symbol</w:t>
      </w:r>
      <w:r w:rsidRPr="00991EB7">
        <w:rPr>
          <w:rFonts w:asciiTheme="minorHAnsi" w:hAnsiTheme="minorHAnsi" w:cstheme="minorHAnsi"/>
          <w:color w:val="000000"/>
          <w:sz w:val="20"/>
        </w:rPr>
        <w:t xml:space="preserve"> E</w:t>
      </w:r>
      <w:r w:rsidR="004C7349" w:rsidRPr="00991EB7">
        <w:rPr>
          <w:rFonts w:asciiTheme="minorHAnsi" w:hAnsiTheme="minorHAnsi" w:cstheme="minorHAnsi"/>
          <w:color w:val="000000"/>
          <w:sz w:val="20"/>
        </w:rPr>
        <w:t xml:space="preserve">, </w:t>
      </w:r>
      <w:r w:rsidRPr="00991EB7">
        <w:rPr>
          <w:rFonts w:asciiTheme="minorHAnsi" w:hAnsiTheme="minorHAnsi" w:cstheme="minorHAnsi"/>
          <w:color w:val="000000"/>
          <w:sz w:val="20"/>
        </w:rPr>
        <w:t>has the electron configuration [Kr]4d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10</w:t>
      </w:r>
      <w:r w:rsidRPr="00991EB7">
        <w:rPr>
          <w:rFonts w:asciiTheme="minorHAnsi" w:hAnsiTheme="minorHAnsi" w:cstheme="minorHAnsi"/>
          <w:color w:val="000000"/>
          <w:sz w:val="20"/>
        </w:rPr>
        <w:t>5s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2</w:t>
      </w:r>
      <w:r w:rsidRPr="00991EB7">
        <w:rPr>
          <w:rFonts w:asciiTheme="minorHAnsi" w:hAnsiTheme="minorHAnsi" w:cstheme="minorHAnsi"/>
          <w:color w:val="000000"/>
          <w:sz w:val="20"/>
        </w:rPr>
        <w:t>5p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3</w:t>
      </w:r>
      <w:r w:rsidRPr="00991EB7">
        <w:rPr>
          <w:rFonts w:asciiTheme="minorHAnsi" w:hAnsiTheme="minorHAnsi" w:cstheme="minorHAnsi"/>
          <w:color w:val="000000"/>
          <w:sz w:val="20"/>
        </w:rPr>
        <w:t>.  The element is a(n)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2880"/>
          <w:tab w:val="left" w:pos="504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ab/>
        <w:t>a.</w:t>
      </w:r>
      <w:r w:rsidRPr="00991EB7">
        <w:rPr>
          <w:rFonts w:asciiTheme="minorHAnsi" w:hAnsiTheme="minorHAnsi" w:cstheme="minorHAnsi"/>
          <w:color w:val="000000"/>
          <w:sz w:val="20"/>
        </w:rPr>
        <w:tab/>
        <w:t>transition element</w:t>
      </w:r>
      <w:r w:rsidRPr="00991EB7">
        <w:rPr>
          <w:rFonts w:asciiTheme="minorHAnsi" w:hAnsiTheme="minorHAnsi" w:cstheme="minorHAnsi"/>
          <w:color w:val="000000"/>
          <w:sz w:val="20"/>
        </w:rPr>
        <w:tab/>
      </w:r>
      <w:r w:rsidRPr="00991EB7">
        <w:rPr>
          <w:rFonts w:asciiTheme="minorHAnsi" w:hAnsiTheme="minorHAnsi" w:cstheme="minorHAnsi"/>
          <w:color w:val="000000"/>
          <w:sz w:val="20"/>
        </w:rPr>
        <w:tab/>
      </w:r>
      <w:r w:rsidRPr="00991EB7">
        <w:rPr>
          <w:rFonts w:asciiTheme="minorHAnsi" w:hAnsiTheme="minorHAnsi" w:cstheme="minorHAnsi"/>
          <w:color w:val="000000"/>
          <w:sz w:val="20"/>
        </w:rPr>
        <w:tab/>
        <w:t>b.</w:t>
      </w:r>
      <w:r w:rsidRPr="00991EB7">
        <w:rPr>
          <w:rFonts w:asciiTheme="minorHAnsi" w:hAnsiTheme="minorHAnsi" w:cstheme="minorHAnsi"/>
          <w:color w:val="000000"/>
          <w:sz w:val="20"/>
        </w:rPr>
        <w:tab/>
        <w:t>nonmetal</w:t>
      </w:r>
      <w:r w:rsidRPr="00991EB7">
        <w:rPr>
          <w:rFonts w:asciiTheme="minorHAnsi" w:hAnsiTheme="minorHAnsi" w:cstheme="minorHAnsi"/>
          <w:color w:val="000000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2880"/>
          <w:tab w:val="left" w:pos="504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ab/>
        <w:t>c.</w:t>
      </w:r>
      <w:r w:rsidRPr="00991EB7">
        <w:rPr>
          <w:rFonts w:asciiTheme="minorHAnsi" w:hAnsiTheme="minorHAnsi" w:cstheme="minorHAnsi"/>
          <w:color w:val="000000"/>
          <w:sz w:val="20"/>
        </w:rPr>
        <w:tab/>
        <w:t>metal</w:t>
      </w:r>
      <w:r w:rsidRPr="00991EB7">
        <w:rPr>
          <w:rFonts w:asciiTheme="minorHAnsi" w:hAnsiTheme="minorHAnsi" w:cstheme="minorHAnsi"/>
          <w:color w:val="000000"/>
          <w:sz w:val="20"/>
        </w:rPr>
        <w:tab/>
      </w:r>
      <w:r w:rsidRPr="00991EB7">
        <w:rPr>
          <w:rFonts w:asciiTheme="minorHAnsi" w:hAnsiTheme="minorHAnsi" w:cstheme="minorHAnsi"/>
          <w:color w:val="000000"/>
          <w:sz w:val="20"/>
        </w:rPr>
        <w:tab/>
      </w:r>
      <w:r w:rsidRPr="00991EB7">
        <w:rPr>
          <w:rFonts w:asciiTheme="minorHAnsi" w:hAnsiTheme="minorHAnsi" w:cstheme="minorHAnsi"/>
          <w:color w:val="000000"/>
          <w:sz w:val="20"/>
        </w:rPr>
        <w:tab/>
        <w:t>d.</w:t>
      </w:r>
      <w:r w:rsidRPr="00991EB7">
        <w:rPr>
          <w:rFonts w:asciiTheme="minorHAnsi" w:hAnsiTheme="minorHAnsi" w:cstheme="minorHAnsi"/>
          <w:color w:val="000000"/>
          <w:sz w:val="20"/>
        </w:rPr>
        <w:tab/>
        <w:t>lanthanide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2880"/>
          <w:tab w:val="left" w:pos="504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e.</w:t>
      </w:r>
      <w:r w:rsidRPr="00991EB7">
        <w:rPr>
          <w:rFonts w:asciiTheme="minorHAnsi" w:hAnsiTheme="minorHAnsi" w:cstheme="minorHAnsi"/>
          <w:color w:val="000000"/>
          <w:sz w:val="20"/>
        </w:rPr>
        <w:tab/>
        <w:t>metalloid</w:t>
      </w:r>
    </w:p>
    <w:p w:rsidR="00150E82" w:rsidRPr="00991EB7" w:rsidRDefault="00150E82" w:rsidP="00991EB7">
      <w:pPr>
        <w:numPr>
          <w:ilvl w:val="0"/>
          <w:numId w:val="35"/>
        </w:numPr>
        <w:tabs>
          <w:tab w:val="left" w:pos="720"/>
          <w:tab w:val="left" w:pos="1080"/>
          <w:tab w:val="left" w:pos="2880"/>
          <w:tab w:val="left" w:pos="504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lastRenderedPageBreak/>
        <w:t>In which group do all the elements have the same number of valence electrons?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color w:val="000000"/>
          <w:sz w:val="20"/>
          <w:lang w:val="it-IT"/>
        </w:rPr>
      </w:pPr>
      <w:r w:rsidRPr="00991EB7">
        <w:rPr>
          <w:rFonts w:asciiTheme="minorHAnsi" w:hAnsiTheme="minorHAnsi" w:cstheme="minorHAnsi"/>
          <w:color w:val="000000"/>
          <w:sz w:val="20"/>
          <w:lang w:val="it-IT"/>
        </w:rPr>
        <w:t>a.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Sb, Ge, Si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b.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O,S,Te</w:t>
      </w:r>
    </w:p>
    <w:p w:rsidR="00150E82" w:rsidRPr="00991EB7" w:rsidRDefault="00150E82" w:rsidP="00991EB7">
      <w:pPr>
        <w:numPr>
          <w:ilvl w:val="0"/>
          <w:numId w:val="40"/>
        </w:numPr>
        <w:tabs>
          <w:tab w:val="clear" w:pos="360"/>
          <w:tab w:val="left" w:pos="720"/>
          <w:tab w:val="left" w:pos="1080"/>
          <w:tab w:val="left" w:pos="5760"/>
          <w:tab w:val="left" w:pos="6120"/>
          <w:tab w:val="left" w:pos="7020"/>
        </w:tabs>
        <w:ind w:left="1080"/>
        <w:rPr>
          <w:rFonts w:asciiTheme="minorHAnsi" w:hAnsiTheme="minorHAnsi" w:cstheme="minorHAnsi"/>
          <w:color w:val="000000"/>
          <w:sz w:val="20"/>
          <w:lang w:val="it-IT"/>
        </w:rPr>
      </w:pPr>
      <w:r w:rsidRPr="00991EB7">
        <w:rPr>
          <w:rFonts w:asciiTheme="minorHAnsi" w:hAnsiTheme="minorHAnsi" w:cstheme="minorHAnsi"/>
          <w:color w:val="000000"/>
          <w:sz w:val="20"/>
          <w:lang w:val="it-IT"/>
        </w:rPr>
        <w:t>c.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Zn, Cu, Ga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d.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Bi,Sb,C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</w:r>
      <w:r w:rsidRPr="00991EB7">
        <w:rPr>
          <w:rFonts w:asciiTheme="minorHAnsi" w:hAnsiTheme="minorHAnsi" w:cstheme="minorHAnsi"/>
          <w:color w:val="000000"/>
          <w:sz w:val="20"/>
        </w:rPr>
        <w:t>e.</w:t>
      </w:r>
      <w:r w:rsidRPr="00991EB7">
        <w:rPr>
          <w:rFonts w:asciiTheme="minorHAnsi" w:hAnsiTheme="minorHAnsi" w:cstheme="minorHAnsi"/>
          <w:color w:val="000000"/>
          <w:sz w:val="20"/>
        </w:rPr>
        <w:tab/>
        <w:t>B, Al, P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</w:p>
    <w:p w:rsidR="00150E82" w:rsidRPr="00991EB7" w:rsidRDefault="00150E82" w:rsidP="00991EB7">
      <w:pPr>
        <w:numPr>
          <w:ilvl w:val="0"/>
          <w:numId w:val="35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Most elements in the periodic table are: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a.</w:t>
      </w:r>
      <w:r w:rsidRPr="00991EB7">
        <w:rPr>
          <w:rFonts w:asciiTheme="minorHAnsi" w:hAnsiTheme="minorHAnsi" w:cstheme="minorHAnsi"/>
          <w:color w:val="000000"/>
          <w:sz w:val="20"/>
        </w:rPr>
        <w:tab/>
        <w:t>liquids</w:t>
      </w:r>
      <w:r w:rsidRPr="00991EB7">
        <w:rPr>
          <w:rFonts w:asciiTheme="minorHAnsi" w:hAnsiTheme="minorHAnsi" w:cstheme="minorHAnsi"/>
          <w:color w:val="000000"/>
          <w:sz w:val="20"/>
        </w:rPr>
        <w:tab/>
        <w:t>b.</w:t>
      </w:r>
      <w:r w:rsidRPr="00991EB7">
        <w:rPr>
          <w:rFonts w:asciiTheme="minorHAnsi" w:hAnsiTheme="minorHAnsi" w:cstheme="minorHAnsi"/>
          <w:color w:val="000000"/>
          <w:sz w:val="20"/>
        </w:rPr>
        <w:tab/>
        <w:t>gases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c.</w:t>
      </w:r>
      <w:r w:rsidRPr="00991EB7">
        <w:rPr>
          <w:rFonts w:asciiTheme="minorHAnsi" w:hAnsiTheme="minorHAnsi" w:cstheme="minorHAnsi"/>
          <w:color w:val="000000"/>
          <w:sz w:val="20"/>
        </w:rPr>
        <w:tab/>
        <w:t>metalloids</w:t>
      </w:r>
      <w:r w:rsidRPr="00991EB7">
        <w:rPr>
          <w:rFonts w:asciiTheme="minorHAnsi" w:hAnsiTheme="minorHAnsi" w:cstheme="minorHAnsi"/>
          <w:color w:val="000000"/>
          <w:sz w:val="20"/>
        </w:rPr>
        <w:tab/>
        <w:t>d.</w:t>
      </w:r>
      <w:r w:rsidRPr="00991EB7">
        <w:rPr>
          <w:rFonts w:asciiTheme="minorHAnsi" w:hAnsiTheme="minorHAnsi" w:cstheme="minorHAnsi"/>
          <w:color w:val="000000"/>
          <w:sz w:val="20"/>
        </w:rPr>
        <w:tab/>
        <w:t>nonmetals</w:t>
      </w:r>
    </w:p>
    <w:p w:rsidR="00150E82" w:rsidRPr="00991EB7" w:rsidRDefault="00150E82" w:rsidP="00991EB7">
      <w:pPr>
        <w:numPr>
          <w:ilvl w:val="0"/>
          <w:numId w:val="40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ab/>
        <w:t>e.</w:t>
      </w:r>
      <w:r w:rsidRPr="00991EB7">
        <w:rPr>
          <w:rFonts w:asciiTheme="minorHAnsi" w:hAnsiTheme="minorHAnsi" w:cstheme="minorHAnsi"/>
          <w:color w:val="000000"/>
          <w:sz w:val="20"/>
        </w:rPr>
        <w:tab/>
        <w:t>metals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</w:p>
    <w:p w:rsidR="00150E82" w:rsidRPr="00991EB7" w:rsidRDefault="00150E82" w:rsidP="00991EB7">
      <w:pPr>
        <w:numPr>
          <w:ilvl w:val="0"/>
          <w:numId w:val="35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The atoms of most active nonmetals have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a.</w:t>
      </w:r>
      <w:r w:rsidRPr="00991EB7">
        <w:rPr>
          <w:rFonts w:asciiTheme="minorHAnsi" w:hAnsiTheme="minorHAnsi" w:cstheme="minorHAnsi"/>
          <w:color w:val="000000"/>
          <w:sz w:val="20"/>
        </w:rPr>
        <w:tab/>
        <w:t>small atomic radii, high ionization energies, and high electronegativies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b.</w:t>
      </w:r>
      <w:r w:rsidRPr="00991EB7">
        <w:rPr>
          <w:rFonts w:asciiTheme="minorHAnsi" w:hAnsiTheme="minorHAnsi" w:cstheme="minorHAnsi"/>
          <w:color w:val="000000"/>
          <w:sz w:val="20"/>
        </w:rPr>
        <w:tab/>
        <w:t>small atomic radii, low ionization energies, and high electronegativies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c.</w:t>
      </w:r>
      <w:r w:rsidRPr="00991EB7">
        <w:rPr>
          <w:rFonts w:asciiTheme="minorHAnsi" w:hAnsiTheme="minorHAnsi" w:cstheme="minorHAnsi"/>
          <w:color w:val="000000"/>
          <w:sz w:val="20"/>
        </w:rPr>
        <w:tab/>
        <w:t>large atomic radii, high ionization energies, and high electronegativies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d.</w:t>
      </w:r>
      <w:r w:rsidRPr="00991EB7">
        <w:rPr>
          <w:rFonts w:asciiTheme="minorHAnsi" w:hAnsiTheme="minorHAnsi" w:cstheme="minorHAnsi"/>
          <w:color w:val="000000"/>
          <w:sz w:val="20"/>
        </w:rPr>
        <w:tab/>
        <w:t>large atomic radii, low ionization energies, and high electronegativies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e.</w:t>
      </w:r>
      <w:r w:rsidRPr="00991EB7">
        <w:rPr>
          <w:rFonts w:asciiTheme="minorHAnsi" w:hAnsiTheme="minorHAnsi" w:cstheme="minorHAnsi"/>
          <w:color w:val="000000"/>
          <w:sz w:val="20"/>
        </w:rPr>
        <w:tab/>
        <w:t>small atomic radii, low ionization energies, and low electronegativies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</w:p>
    <w:p w:rsidR="00150E82" w:rsidRPr="00991EB7" w:rsidRDefault="00150E82" w:rsidP="00991EB7">
      <w:pPr>
        <w:numPr>
          <w:ilvl w:val="0"/>
          <w:numId w:val="35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As you go from beryllium to radium in Group IIA, the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a.</w:t>
      </w:r>
      <w:r w:rsidRPr="00991EB7">
        <w:rPr>
          <w:rFonts w:asciiTheme="minorHAnsi" w:hAnsiTheme="minorHAnsi" w:cstheme="minorHAnsi"/>
          <w:color w:val="000000"/>
          <w:sz w:val="20"/>
        </w:rPr>
        <w:tab/>
        <w:t>electronegativity increases and the atomic radius increases.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b.</w:t>
      </w:r>
      <w:r w:rsidRPr="00991EB7">
        <w:rPr>
          <w:rFonts w:asciiTheme="minorHAnsi" w:hAnsiTheme="minorHAnsi" w:cstheme="minorHAnsi"/>
          <w:color w:val="000000"/>
          <w:sz w:val="20"/>
        </w:rPr>
        <w:tab/>
        <w:t>electronegativity decreases and the atomic radius increases.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c.</w:t>
      </w:r>
      <w:r w:rsidRPr="00991EB7">
        <w:rPr>
          <w:rFonts w:asciiTheme="minorHAnsi" w:hAnsiTheme="minorHAnsi" w:cstheme="minorHAnsi"/>
          <w:color w:val="000000"/>
          <w:sz w:val="20"/>
        </w:rPr>
        <w:tab/>
        <w:t>electronegativity decreases and the atomic radius decreases.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d.</w:t>
      </w:r>
      <w:r w:rsidRPr="00991EB7">
        <w:rPr>
          <w:rFonts w:asciiTheme="minorHAnsi" w:hAnsiTheme="minorHAnsi" w:cstheme="minorHAnsi"/>
          <w:color w:val="000000"/>
          <w:sz w:val="20"/>
        </w:rPr>
        <w:tab/>
        <w:t>electronegativity remains the same and the atomic radius increases.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e.</w:t>
      </w:r>
      <w:r w:rsidRPr="00991EB7">
        <w:rPr>
          <w:rFonts w:asciiTheme="minorHAnsi" w:hAnsiTheme="minorHAnsi" w:cstheme="minorHAnsi"/>
          <w:color w:val="000000"/>
          <w:sz w:val="20"/>
        </w:rPr>
        <w:tab/>
        <w:t>electronegativity increases, and the atomic radii decreases.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</w:p>
    <w:p w:rsidR="00150E82" w:rsidRPr="00991EB7" w:rsidRDefault="00150E82" w:rsidP="00991EB7">
      <w:pPr>
        <w:numPr>
          <w:ilvl w:val="0"/>
          <w:numId w:val="35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Which of the following is not isoelectronic with Ar?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color w:val="000000"/>
          <w:sz w:val="20"/>
          <w:lang w:val="it-IT"/>
        </w:rPr>
      </w:pPr>
      <w:r w:rsidRPr="00991EB7">
        <w:rPr>
          <w:rFonts w:asciiTheme="minorHAnsi" w:hAnsiTheme="minorHAnsi" w:cstheme="minorHAnsi"/>
          <w:color w:val="000000"/>
          <w:sz w:val="20"/>
          <w:lang w:val="it-IT"/>
        </w:rPr>
        <w:t xml:space="preserve">a. 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Cl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  <w:lang w:val="it-IT"/>
        </w:rPr>
        <w:t>-1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b.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S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  <w:lang w:val="it-IT"/>
        </w:rPr>
        <w:t>-2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color w:val="000000"/>
          <w:sz w:val="20"/>
          <w:lang w:val="it-IT"/>
        </w:rPr>
      </w:pPr>
      <w:r w:rsidRPr="00991EB7">
        <w:rPr>
          <w:rFonts w:asciiTheme="minorHAnsi" w:hAnsiTheme="minorHAnsi" w:cstheme="minorHAnsi"/>
          <w:color w:val="000000"/>
          <w:sz w:val="20"/>
          <w:lang w:val="it-IT"/>
        </w:rPr>
        <w:t>c.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Al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  <w:lang w:val="it-IT"/>
        </w:rPr>
        <w:t>+3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d.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>Ca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  <w:lang w:val="it-IT"/>
        </w:rPr>
        <w:t>+2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color w:val="000000"/>
          <w:sz w:val="20"/>
          <w:lang w:val="it-IT"/>
        </w:rPr>
      </w:pPr>
      <w:r w:rsidRPr="00991EB7">
        <w:rPr>
          <w:rFonts w:asciiTheme="minorHAnsi" w:hAnsiTheme="minorHAnsi" w:cstheme="minorHAnsi"/>
          <w:color w:val="000000"/>
          <w:sz w:val="20"/>
          <w:lang w:val="it-IT"/>
        </w:rPr>
        <w:t>e.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  <w:t xml:space="preserve"> Sc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  <w:lang w:val="it-IT"/>
        </w:rPr>
        <w:t>+3</w:t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</w:r>
      <w:r w:rsidRPr="00991EB7">
        <w:rPr>
          <w:rFonts w:asciiTheme="minorHAnsi" w:hAnsiTheme="minorHAnsi" w:cstheme="minorHAnsi"/>
          <w:color w:val="000000"/>
          <w:sz w:val="20"/>
          <w:lang w:val="it-IT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2880"/>
          <w:tab w:val="left" w:pos="504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  <w:lang w:val="it-IT"/>
        </w:rPr>
      </w:pPr>
    </w:p>
    <w:p w:rsidR="00150E82" w:rsidRPr="00991EB7" w:rsidRDefault="00150E82" w:rsidP="00991EB7">
      <w:pPr>
        <w:numPr>
          <w:ilvl w:val="0"/>
          <w:numId w:val="35"/>
        </w:numPr>
        <w:tabs>
          <w:tab w:val="left" w:pos="720"/>
          <w:tab w:val="left" w:pos="1080"/>
          <w:tab w:val="left" w:pos="2880"/>
          <w:tab w:val="left" w:pos="504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Which of the following ions has the largest atomic radius?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color w:val="000000"/>
          <w:sz w:val="20"/>
          <w:vertAlign w:val="superscript"/>
        </w:rPr>
      </w:pPr>
      <w:r w:rsidRPr="00991EB7">
        <w:rPr>
          <w:rFonts w:asciiTheme="minorHAnsi" w:hAnsiTheme="minorHAnsi" w:cstheme="minorHAnsi"/>
          <w:color w:val="000000"/>
          <w:sz w:val="20"/>
        </w:rPr>
        <w:t>a.</w:t>
      </w:r>
      <w:r w:rsidRPr="00991EB7">
        <w:rPr>
          <w:rFonts w:asciiTheme="minorHAnsi" w:hAnsiTheme="minorHAnsi" w:cstheme="minorHAnsi"/>
          <w:color w:val="000000"/>
          <w:sz w:val="20"/>
        </w:rPr>
        <w:tab/>
        <w:t>Ca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+2</w:t>
      </w:r>
      <w:r w:rsidRPr="00991EB7">
        <w:rPr>
          <w:rFonts w:asciiTheme="minorHAnsi" w:hAnsiTheme="minorHAnsi" w:cstheme="minorHAnsi"/>
          <w:color w:val="000000"/>
          <w:sz w:val="20"/>
        </w:rPr>
        <w:tab/>
        <w:t>b.</w:t>
      </w:r>
      <w:r w:rsidRPr="00991EB7">
        <w:rPr>
          <w:rFonts w:asciiTheme="minorHAnsi" w:hAnsiTheme="minorHAnsi" w:cstheme="minorHAnsi"/>
          <w:color w:val="000000"/>
          <w:sz w:val="20"/>
        </w:rPr>
        <w:tab/>
        <w:t>K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+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c.</w:t>
      </w:r>
      <w:r w:rsidRPr="00991EB7">
        <w:rPr>
          <w:rFonts w:asciiTheme="minorHAnsi" w:hAnsiTheme="minorHAnsi" w:cstheme="minorHAnsi"/>
          <w:color w:val="000000"/>
          <w:sz w:val="20"/>
        </w:rPr>
        <w:tab/>
        <w:t>Cl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-1</w:t>
      </w:r>
      <w:r w:rsidRPr="00991EB7">
        <w:rPr>
          <w:rFonts w:asciiTheme="minorHAnsi" w:hAnsiTheme="minorHAnsi" w:cstheme="minorHAnsi"/>
          <w:color w:val="000000"/>
          <w:sz w:val="20"/>
        </w:rPr>
        <w:tab/>
        <w:t>d.</w:t>
      </w:r>
      <w:r w:rsidRPr="00991EB7">
        <w:rPr>
          <w:rFonts w:asciiTheme="minorHAnsi" w:hAnsiTheme="minorHAnsi" w:cstheme="minorHAnsi"/>
          <w:color w:val="000000"/>
          <w:sz w:val="20"/>
        </w:rPr>
        <w:tab/>
        <w:t>S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-2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color w:val="000000"/>
          <w:sz w:val="20"/>
        </w:rPr>
      </w:pPr>
      <w:r w:rsidRPr="00991EB7">
        <w:rPr>
          <w:rFonts w:asciiTheme="minorHAnsi" w:hAnsiTheme="minorHAnsi" w:cstheme="minorHAnsi"/>
          <w:color w:val="000000"/>
          <w:sz w:val="20"/>
        </w:rPr>
        <w:t>e.</w:t>
      </w:r>
      <w:r w:rsidRPr="00991EB7">
        <w:rPr>
          <w:rFonts w:asciiTheme="minorHAnsi" w:hAnsiTheme="minorHAnsi" w:cstheme="minorHAnsi"/>
          <w:color w:val="000000"/>
          <w:sz w:val="20"/>
        </w:rPr>
        <w:tab/>
        <w:t>P</w:t>
      </w:r>
      <w:r w:rsidRPr="00991EB7">
        <w:rPr>
          <w:rFonts w:asciiTheme="minorHAnsi" w:hAnsiTheme="minorHAnsi" w:cstheme="minorHAnsi"/>
          <w:color w:val="000000"/>
          <w:sz w:val="20"/>
          <w:vertAlign w:val="superscript"/>
        </w:rPr>
        <w:t>-3</w:t>
      </w:r>
      <w:r w:rsidRPr="00991EB7">
        <w:rPr>
          <w:rFonts w:asciiTheme="minorHAnsi" w:hAnsiTheme="minorHAnsi" w:cstheme="minorHAnsi"/>
          <w:color w:val="000000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 xml:space="preserve"> </w:t>
      </w:r>
    </w:p>
    <w:p w:rsidR="00150E82" w:rsidRPr="00991EB7" w:rsidRDefault="00150E82" w:rsidP="00991EB7">
      <w:pPr>
        <w:numPr>
          <w:ilvl w:val="0"/>
          <w:numId w:val="35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An atom of rubidium contains 37 electrons.  How many of these electrons are in the s orbitals?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a.</w:t>
      </w:r>
      <w:r w:rsidRPr="00991EB7">
        <w:rPr>
          <w:rFonts w:asciiTheme="minorHAnsi" w:hAnsiTheme="minorHAnsi" w:cstheme="minorHAnsi"/>
          <w:sz w:val="20"/>
        </w:rPr>
        <w:tab/>
        <w:t>1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2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c.</w:t>
      </w:r>
      <w:r w:rsidRPr="00991EB7">
        <w:rPr>
          <w:rFonts w:asciiTheme="minorHAnsi" w:hAnsiTheme="minorHAnsi" w:cstheme="minorHAnsi"/>
          <w:sz w:val="20"/>
        </w:rPr>
        <w:tab/>
        <w:t>8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9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e.</w:t>
      </w:r>
      <w:r w:rsidRPr="00991EB7">
        <w:rPr>
          <w:rFonts w:asciiTheme="minorHAnsi" w:hAnsiTheme="minorHAnsi" w:cstheme="minorHAnsi"/>
          <w:sz w:val="20"/>
        </w:rPr>
        <w:tab/>
        <w:t>10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numPr>
          <w:ilvl w:val="0"/>
          <w:numId w:val="35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 xml:space="preserve">The third energy level can hold a maximum of 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a.</w:t>
      </w:r>
      <w:r w:rsidRPr="00991EB7">
        <w:rPr>
          <w:rFonts w:asciiTheme="minorHAnsi" w:hAnsiTheme="minorHAnsi" w:cstheme="minorHAnsi"/>
          <w:sz w:val="20"/>
        </w:rPr>
        <w:tab/>
        <w:t>8 electrons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10 electrons</w:t>
      </w:r>
    </w:p>
    <w:p w:rsidR="00150E82" w:rsidRPr="00991EB7" w:rsidRDefault="004C7349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c.</w:t>
      </w:r>
      <w:r w:rsidRPr="00991EB7">
        <w:rPr>
          <w:rFonts w:asciiTheme="minorHAnsi" w:hAnsiTheme="minorHAnsi" w:cstheme="minorHAnsi"/>
          <w:sz w:val="20"/>
        </w:rPr>
        <w:tab/>
        <w:t>14 elect</w:t>
      </w:r>
      <w:r w:rsidR="00150E82" w:rsidRPr="00991EB7">
        <w:rPr>
          <w:rFonts w:asciiTheme="minorHAnsi" w:hAnsiTheme="minorHAnsi" w:cstheme="minorHAnsi"/>
          <w:sz w:val="20"/>
        </w:rPr>
        <w:t>rons</w:t>
      </w:r>
      <w:r w:rsidR="00150E82" w:rsidRPr="00991EB7">
        <w:rPr>
          <w:rFonts w:asciiTheme="minorHAnsi" w:hAnsiTheme="minorHAnsi" w:cstheme="minorHAnsi"/>
          <w:sz w:val="20"/>
        </w:rPr>
        <w:tab/>
        <w:t>d.</w:t>
      </w:r>
      <w:r w:rsidR="00150E82" w:rsidRPr="00991EB7">
        <w:rPr>
          <w:rFonts w:asciiTheme="minorHAnsi" w:hAnsiTheme="minorHAnsi" w:cstheme="minorHAnsi"/>
          <w:sz w:val="20"/>
        </w:rPr>
        <w:tab/>
        <w:t>18 electrons</w:t>
      </w:r>
    </w:p>
    <w:p w:rsidR="00150E82" w:rsidRPr="00991EB7" w:rsidRDefault="00150E82" w:rsidP="00991EB7">
      <w:pPr>
        <w:tabs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e.</w:t>
      </w:r>
      <w:r w:rsidRPr="00991EB7">
        <w:rPr>
          <w:rFonts w:asciiTheme="minorHAnsi" w:hAnsiTheme="minorHAnsi" w:cstheme="minorHAnsi"/>
          <w:sz w:val="20"/>
        </w:rPr>
        <w:tab/>
        <w:t>32 electrons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numPr>
          <w:ilvl w:val="0"/>
          <w:numId w:val="35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As you go from left to right across period 3 of the periodic table there is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a.</w:t>
      </w:r>
      <w:r w:rsidRPr="00991EB7">
        <w:rPr>
          <w:rFonts w:asciiTheme="minorHAnsi" w:hAnsiTheme="minorHAnsi" w:cstheme="minorHAnsi"/>
          <w:sz w:val="20"/>
        </w:rPr>
        <w:tab/>
        <w:t>a decrease in ionization energy.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b.</w:t>
      </w:r>
      <w:r w:rsidRPr="00991EB7">
        <w:rPr>
          <w:rFonts w:asciiTheme="minorHAnsi" w:hAnsiTheme="minorHAnsi" w:cstheme="minorHAnsi"/>
          <w:sz w:val="20"/>
        </w:rPr>
        <w:tab/>
        <w:t>a decrease in metallic characteristics.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c.</w:t>
      </w:r>
      <w:r w:rsidRPr="00991EB7">
        <w:rPr>
          <w:rFonts w:asciiTheme="minorHAnsi" w:hAnsiTheme="minorHAnsi" w:cstheme="minorHAnsi"/>
          <w:sz w:val="20"/>
        </w:rPr>
        <w:tab/>
        <w:t>a decrease in electronegativity.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d.</w:t>
      </w:r>
      <w:r w:rsidRPr="00991EB7">
        <w:rPr>
          <w:rFonts w:asciiTheme="minorHAnsi" w:hAnsiTheme="minorHAnsi" w:cstheme="minorHAnsi"/>
          <w:sz w:val="20"/>
        </w:rPr>
        <w:tab/>
        <w:t>a decrease in the number of valence electrons.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72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e.</w:t>
      </w:r>
      <w:r w:rsidRPr="00991EB7">
        <w:rPr>
          <w:rFonts w:asciiTheme="minorHAnsi" w:hAnsiTheme="minorHAnsi" w:cstheme="minorHAnsi"/>
          <w:sz w:val="20"/>
        </w:rPr>
        <w:tab/>
        <w:t>a decrease in the size of the ions produced.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Default="00150E82" w:rsidP="00991EB7">
      <w:pPr>
        <w:tabs>
          <w:tab w:val="left" w:pos="360"/>
          <w:tab w:val="left" w:pos="720"/>
          <w:tab w:val="left" w:pos="780"/>
          <w:tab w:val="left" w:pos="1080"/>
          <w:tab w:val="left" w:pos="5760"/>
          <w:tab w:val="left" w:pos="6120"/>
          <w:tab w:val="left" w:pos="6940"/>
        </w:tabs>
        <w:rPr>
          <w:rFonts w:asciiTheme="minorHAnsi" w:hAnsiTheme="minorHAnsi" w:cstheme="minorHAnsi"/>
          <w:sz w:val="20"/>
        </w:rPr>
      </w:pPr>
    </w:p>
    <w:p w:rsidR="00991EB7" w:rsidRDefault="00991EB7" w:rsidP="00991EB7">
      <w:pPr>
        <w:tabs>
          <w:tab w:val="left" w:pos="360"/>
          <w:tab w:val="left" w:pos="720"/>
          <w:tab w:val="left" w:pos="780"/>
          <w:tab w:val="left" w:pos="1080"/>
          <w:tab w:val="left" w:pos="5760"/>
          <w:tab w:val="left" w:pos="6120"/>
          <w:tab w:val="left" w:pos="6940"/>
        </w:tabs>
        <w:rPr>
          <w:rFonts w:asciiTheme="minorHAnsi" w:hAnsiTheme="minorHAnsi" w:cstheme="minorHAnsi"/>
          <w:sz w:val="20"/>
        </w:rPr>
      </w:pPr>
    </w:p>
    <w:p w:rsidR="00991EB7" w:rsidRDefault="00991EB7" w:rsidP="00991EB7">
      <w:pPr>
        <w:tabs>
          <w:tab w:val="left" w:pos="360"/>
          <w:tab w:val="left" w:pos="720"/>
          <w:tab w:val="left" w:pos="780"/>
          <w:tab w:val="left" w:pos="1080"/>
          <w:tab w:val="left" w:pos="5760"/>
          <w:tab w:val="left" w:pos="6120"/>
          <w:tab w:val="left" w:pos="6940"/>
        </w:tabs>
        <w:rPr>
          <w:rFonts w:asciiTheme="minorHAnsi" w:hAnsiTheme="minorHAnsi" w:cstheme="minorHAnsi"/>
          <w:sz w:val="20"/>
        </w:rPr>
      </w:pPr>
    </w:p>
    <w:p w:rsidR="00991EB7" w:rsidRDefault="00991EB7" w:rsidP="00991EB7">
      <w:pPr>
        <w:tabs>
          <w:tab w:val="left" w:pos="360"/>
          <w:tab w:val="left" w:pos="720"/>
          <w:tab w:val="left" w:pos="780"/>
          <w:tab w:val="left" w:pos="1080"/>
          <w:tab w:val="left" w:pos="5760"/>
          <w:tab w:val="left" w:pos="6120"/>
          <w:tab w:val="left" w:pos="6940"/>
        </w:tabs>
        <w:rPr>
          <w:rFonts w:asciiTheme="minorHAnsi" w:hAnsiTheme="minorHAnsi" w:cstheme="minorHAnsi"/>
          <w:sz w:val="20"/>
        </w:rPr>
      </w:pPr>
    </w:p>
    <w:p w:rsidR="00991EB7" w:rsidRDefault="00991EB7" w:rsidP="00991EB7">
      <w:pPr>
        <w:tabs>
          <w:tab w:val="left" w:pos="360"/>
          <w:tab w:val="left" w:pos="720"/>
          <w:tab w:val="left" w:pos="780"/>
          <w:tab w:val="left" w:pos="1080"/>
          <w:tab w:val="left" w:pos="5760"/>
          <w:tab w:val="left" w:pos="6120"/>
          <w:tab w:val="left" w:pos="6940"/>
        </w:tabs>
        <w:rPr>
          <w:rFonts w:asciiTheme="minorHAnsi" w:hAnsiTheme="minorHAnsi" w:cstheme="minorHAnsi"/>
          <w:sz w:val="20"/>
        </w:rPr>
      </w:pPr>
    </w:p>
    <w:p w:rsidR="00991EB7" w:rsidRPr="00991EB7" w:rsidRDefault="00991EB7" w:rsidP="00991EB7">
      <w:pPr>
        <w:tabs>
          <w:tab w:val="left" w:pos="360"/>
          <w:tab w:val="left" w:pos="720"/>
          <w:tab w:val="left" w:pos="780"/>
          <w:tab w:val="left" w:pos="1080"/>
          <w:tab w:val="left" w:pos="5760"/>
          <w:tab w:val="left" w:pos="6120"/>
          <w:tab w:val="left" w:pos="694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360"/>
          <w:tab w:val="left" w:pos="720"/>
          <w:tab w:val="left" w:pos="780"/>
          <w:tab w:val="left" w:pos="1080"/>
          <w:tab w:val="left" w:pos="5760"/>
          <w:tab w:val="left" w:pos="6120"/>
          <w:tab w:val="left" w:pos="6940"/>
        </w:tabs>
        <w:rPr>
          <w:rFonts w:asciiTheme="minorHAnsi" w:hAnsiTheme="minorHAnsi" w:cstheme="minorHAnsi"/>
          <w:b/>
          <w:bCs/>
          <w:sz w:val="20"/>
        </w:rPr>
      </w:pPr>
      <w:r w:rsidRPr="00991EB7">
        <w:rPr>
          <w:rFonts w:asciiTheme="minorHAnsi" w:hAnsiTheme="minorHAnsi" w:cstheme="minorHAnsi"/>
          <w:b/>
          <w:bCs/>
          <w:sz w:val="20"/>
        </w:rPr>
        <w:lastRenderedPageBreak/>
        <w:t>Use the following partial periodic table to answer questions 20-25:  [Only representative or main-group elements are shown]</w:t>
      </w:r>
    </w:p>
    <w:p w:rsidR="00150E82" w:rsidRPr="00991EB7" w:rsidRDefault="00150E82" w:rsidP="00991EB7">
      <w:pPr>
        <w:tabs>
          <w:tab w:val="left" w:pos="360"/>
          <w:tab w:val="left" w:pos="720"/>
          <w:tab w:val="left" w:pos="780"/>
          <w:tab w:val="left" w:pos="1080"/>
          <w:tab w:val="left" w:pos="5760"/>
          <w:tab w:val="left" w:pos="6120"/>
          <w:tab w:val="left" w:pos="694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440"/>
          <w:tab w:val="left" w:pos="3960"/>
          <w:tab w:val="left" w:pos="4680"/>
          <w:tab w:val="left" w:pos="5400"/>
          <w:tab w:val="left" w:pos="6120"/>
          <w:tab w:val="left" w:pos="6940"/>
          <w:tab w:val="left" w:pos="7920"/>
        </w:tabs>
        <w:ind w:right="-450"/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  <w:lang w:val="it-IT"/>
        </w:rPr>
        <w:t>New</w:t>
      </w:r>
      <w:r w:rsidRPr="00991EB7">
        <w:rPr>
          <w:rFonts w:asciiTheme="minorHAnsi" w:hAnsiTheme="minorHAnsi" w:cstheme="minorHAnsi"/>
          <w:sz w:val="20"/>
          <w:lang w:val="it-IT"/>
        </w:rPr>
        <w:tab/>
        <w:t>1</w:t>
      </w:r>
      <w:r w:rsidRPr="00991EB7">
        <w:rPr>
          <w:rFonts w:asciiTheme="minorHAnsi" w:hAnsiTheme="minorHAnsi" w:cstheme="minorHAnsi"/>
          <w:sz w:val="20"/>
          <w:lang w:val="it-IT"/>
        </w:rPr>
        <w:tab/>
        <w:t>2</w:t>
      </w:r>
      <w:r w:rsidRPr="00991EB7">
        <w:rPr>
          <w:rFonts w:asciiTheme="minorHAnsi" w:hAnsiTheme="minorHAnsi" w:cstheme="minorHAnsi"/>
          <w:sz w:val="20"/>
          <w:lang w:val="it-IT"/>
        </w:rPr>
        <w:tab/>
        <w:t>13</w:t>
      </w:r>
      <w:r w:rsidRPr="00991EB7">
        <w:rPr>
          <w:rFonts w:asciiTheme="minorHAnsi" w:hAnsiTheme="minorHAnsi" w:cstheme="minorHAnsi"/>
          <w:sz w:val="20"/>
          <w:lang w:val="it-IT"/>
        </w:rPr>
        <w:tab/>
        <w:t>14</w:t>
      </w:r>
      <w:r w:rsidRPr="00991EB7">
        <w:rPr>
          <w:rFonts w:asciiTheme="minorHAnsi" w:hAnsiTheme="minorHAnsi" w:cstheme="minorHAnsi"/>
          <w:sz w:val="20"/>
          <w:lang w:val="it-IT"/>
        </w:rPr>
        <w:tab/>
        <w:t>15</w:t>
      </w:r>
      <w:r w:rsidRPr="00991EB7">
        <w:rPr>
          <w:rFonts w:asciiTheme="minorHAnsi" w:hAnsiTheme="minorHAnsi" w:cstheme="minorHAnsi"/>
          <w:sz w:val="20"/>
          <w:lang w:val="it-IT"/>
        </w:rPr>
        <w:tab/>
        <w:t>16</w:t>
      </w:r>
      <w:r w:rsidRPr="00991EB7">
        <w:rPr>
          <w:rFonts w:asciiTheme="minorHAnsi" w:hAnsiTheme="minorHAnsi" w:cstheme="minorHAnsi"/>
          <w:sz w:val="20"/>
          <w:lang w:val="it-IT"/>
        </w:rPr>
        <w:tab/>
        <w:t>17</w:t>
      </w:r>
      <w:r w:rsidRPr="00991EB7">
        <w:rPr>
          <w:rFonts w:asciiTheme="minorHAnsi" w:hAnsiTheme="minorHAnsi" w:cstheme="minorHAnsi"/>
          <w:sz w:val="20"/>
          <w:lang w:val="it-IT"/>
        </w:rPr>
        <w:tab/>
        <w:t xml:space="preserve">18 </w:t>
      </w:r>
      <w:r w:rsidRPr="00991EB7">
        <w:rPr>
          <w:rFonts w:asciiTheme="minorHAnsi" w:hAnsiTheme="minorHAnsi" w:cstheme="minorHAnsi"/>
          <w:sz w:val="20"/>
          <w:lang w:val="it-IT"/>
        </w:rPr>
        <w:tab/>
      </w:r>
    </w:p>
    <w:p w:rsidR="00150E82" w:rsidRPr="00991EB7" w:rsidRDefault="00150E82" w:rsidP="00991EB7">
      <w:pPr>
        <w:tabs>
          <w:tab w:val="left" w:pos="720"/>
          <w:tab w:val="left" w:pos="1440"/>
          <w:tab w:val="left" w:pos="3960"/>
          <w:tab w:val="left" w:pos="4680"/>
          <w:tab w:val="left" w:pos="5400"/>
          <w:tab w:val="left" w:pos="6120"/>
          <w:tab w:val="left" w:pos="6940"/>
          <w:tab w:val="left" w:pos="7920"/>
        </w:tabs>
        <w:rPr>
          <w:rFonts w:asciiTheme="minorHAnsi" w:hAnsiTheme="minorHAnsi" w:cstheme="minorHAnsi"/>
          <w:sz w:val="20"/>
          <w:lang w:val="it-IT"/>
        </w:rPr>
      </w:pPr>
    </w:p>
    <w:p w:rsidR="00150E82" w:rsidRPr="00991EB7" w:rsidRDefault="00150E82" w:rsidP="00991EB7">
      <w:pPr>
        <w:tabs>
          <w:tab w:val="left" w:pos="720"/>
          <w:tab w:val="left" w:pos="1440"/>
          <w:tab w:val="left" w:pos="3960"/>
          <w:tab w:val="left" w:pos="4680"/>
          <w:tab w:val="left" w:pos="5400"/>
          <w:tab w:val="left" w:pos="6120"/>
          <w:tab w:val="left" w:pos="6940"/>
          <w:tab w:val="left" w:pos="7920"/>
        </w:tabs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  <w:lang w:val="it-IT"/>
        </w:rPr>
        <w:t>Old</w:t>
      </w:r>
      <w:r w:rsidRPr="00991EB7">
        <w:rPr>
          <w:rFonts w:asciiTheme="minorHAnsi" w:hAnsiTheme="minorHAnsi" w:cstheme="minorHAnsi"/>
          <w:sz w:val="20"/>
          <w:lang w:val="it-IT"/>
        </w:rPr>
        <w:tab/>
        <w:t>IA</w:t>
      </w:r>
      <w:r w:rsidRPr="00991EB7">
        <w:rPr>
          <w:rFonts w:asciiTheme="minorHAnsi" w:hAnsiTheme="minorHAnsi" w:cstheme="minorHAnsi"/>
          <w:sz w:val="20"/>
          <w:lang w:val="it-IT"/>
        </w:rPr>
        <w:tab/>
        <w:t>IIA</w:t>
      </w:r>
      <w:r w:rsidRPr="00991EB7">
        <w:rPr>
          <w:rFonts w:asciiTheme="minorHAnsi" w:hAnsiTheme="minorHAnsi" w:cstheme="minorHAnsi"/>
          <w:sz w:val="20"/>
          <w:lang w:val="it-IT"/>
        </w:rPr>
        <w:tab/>
        <w:t>IIIA</w:t>
      </w:r>
      <w:r w:rsidRPr="00991EB7">
        <w:rPr>
          <w:rFonts w:asciiTheme="minorHAnsi" w:hAnsiTheme="minorHAnsi" w:cstheme="minorHAnsi"/>
          <w:sz w:val="20"/>
          <w:lang w:val="it-IT"/>
        </w:rPr>
        <w:tab/>
        <w:t>IVA</w:t>
      </w:r>
      <w:r w:rsidRPr="00991EB7">
        <w:rPr>
          <w:rFonts w:asciiTheme="minorHAnsi" w:hAnsiTheme="minorHAnsi" w:cstheme="minorHAnsi"/>
          <w:sz w:val="20"/>
          <w:lang w:val="it-IT"/>
        </w:rPr>
        <w:tab/>
        <w:t>VA</w:t>
      </w:r>
      <w:r w:rsidRPr="00991EB7">
        <w:rPr>
          <w:rFonts w:asciiTheme="minorHAnsi" w:hAnsiTheme="minorHAnsi" w:cstheme="minorHAnsi"/>
          <w:sz w:val="20"/>
          <w:lang w:val="it-IT"/>
        </w:rPr>
        <w:tab/>
        <w:t>VIA</w:t>
      </w:r>
      <w:r w:rsidRPr="00991EB7">
        <w:rPr>
          <w:rFonts w:asciiTheme="minorHAnsi" w:hAnsiTheme="minorHAnsi" w:cstheme="minorHAnsi"/>
          <w:sz w:val="20"/>
          <w:lang w:val="it-IT"/>
        </w:rPr>
        <w:tab/>
        <w:t>VIIA</w:t>
      </w:r>
      <w:r w:rsidRPr="00991EB7">
        <w:rPr>
          <w:rFonts w:asciiTheme="minorHAnsi" w:hAnsiTheme="minorHAnsi" w:cstheme="minorHAnsi"/>
          <w:sz w:val="20"/>
          <w:lang w:val="it-IT"/>
        </w:rPr>
        <w:tab/>
        <w:t>VIII</w:t>
      </w:r>
    </w:p>
    <w:p w:rsidR="00150E82" w:rsidRPr="00991EB7" w:rsidRDefault="00150E82" w:rsidP="00991EB7">
      <w:pPr>
        <w:tabs>
          <w:tab w:val="left" w:pos="720"/>
          <w:tab w:val="left" w:pos="1440"/>
          <w:tab w:val="left" w:pos="3960"/>
          <w:tab w:val="left" w:pos="4680"/>
          <w:tab w:val="left" w:pos="5400"/>
          <w:tab w:val="left" w:pos="6120"/>
          <w:tab w:val="left" w:pos="6940"/>
          <w:tab w:val="left" w:pos="7920"/>
        </w:tabs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noProof/>
          <w:sz w:val="20"/>
        </w:rPr>
        <w:pict>
          <v:rect id="_x0000_s1028" style="position:absolute;margin-left:13.05pt;margin-top:5.7pt;width:6in;height:123.55pt;z-index:-251658752"/>
        </w:pict>
      </w:r>
    </w:p>
    <w:p w:rsidR="00150E82" w:rsidRPr="00991EB7" w:rsidRDefault="00150E82" w:rsidP="00991EB7">
      <w:pPr>
        <w:tabs>
          <w:tab w:val="left" w:pos="720"/>
          <w:tab w:val="left" w:pos="1440"/>
          <w:tab w:val="left" w:pos="3960"/>
          <w:tab w:val="left" w:pos="4680"/>
          <w:tab w:val="left" w:pos="5400"/>
          <w:tab w:val="left" w:pos="6120"/>
          <w:tab w:val="left" w:pos="6940"/>
          <w:tab w:val="left" w:pos="7920"/>
        </w:tabs>
        <w:ind w:right="-540"/>
        <w:rPr>
          <w:rFonts w:asciiTheme="minorHAnsi" w:hAnsiTheme="minorHAnsi" w:cstheme="minorHAnsi"/>
          <w:b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  <w:t>.</w:t>
      </w:r>
      <w:r w:rsidRPr="00991EB7">
        <w:rPr>
          <w:rFonts w:asciiTheme="minorHAnsi" w:hAnsiTheme="minorHAnsi" w:cstheme="minorHAnsi"/>
          <w:sz w:val="20"/>
          <w:lang w:val="it-IT"/>
        </w:rPr>
        <w:tab/>
      </w:r>
    </w:p>
    <w:p w:rsidR="00150E82" w:rsidRPr="00991EB7" w:rsidRDefault="00150E82" w:rsidP="00991EB7">
      <w:pPr>
        <w:tabs>
          <w:tab w:val="left" w:pos="720"/>
          <w:tab w:val="left" w:pos="1440"/>
          <w:tab w:val="left" w:pos="3960"/>
          <w:tab w:val="left" w:pos="4680"/>
          <w:tab w:val="left" w:pos="5400"/>
          <w:tab w:val="left" w:pos="6120"/>
          <w:tab w:val="left" w:pos="6940"/>
          <w:tab w:val="left" w:pos="7920"/>
        </w:tabs>
        <w:ind w:right="-540"/>
        <w:rPr>
          <w:rFonts w:asciiTheme="minorHAnsi" w:hAnsiTheme="minorHAnsi" w:cstheme="minorHAnsi"/>
          <w:sz w:val="20"/>
          <w:lang w:val="it-IT"/>
        </w:rPr>
      </w:pPr>
    </w:p>
    <w:p w:rsidR="00150E82" w:rsidRPr="00991EB7" w:rsidRDefault="00150E82" w:rsidP="00991EB7">
      <w:pPr>
        <w:tabs>
          <w:tab w:val="left" w:pos="720"/>
          <w:tab w:val="left" w:pos="1440"/>
          <w:tab w:val="left" w:pos="3960"/>
          <w:tab w:val="left" w:pos="4680"/>
          <w:tab w:val="left" w:pos="5400"/>
          <w:tab w:val="left" w:pos="6120"/>
          <w:tab w:val="left" w:pos="6940"/>
          <w:tab w:val="left" w:pos="7920"/>
        </w:tabs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  <w:lang w:val="it-IT"/>
        </w:rPr>
        <w:t xml:space="preserve"> </w:t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  <w:t>B</w:t>
      </w:r>
      <w:r w:rsidRPr="00991EB7">
        <w:rPr>
          <w:rFonts w:asciiTheme="minorHAnsi" w:hAnsiTheme="minorHAnsi" w:cstheme="minorHAnsi"/>
          <w:sz w:val="20"/>
          <w:lang w:val="it-IT"/>
        </w:rPr>
        <w:tab/>
        <w:t>F</w:t>
      </w:r>
      <w:r w:rsidRPr="00991EB7">
        <w:rPr>
          <w:rFonts w:asciiTheme="minorHAnsi" w:hAnsiTheme="minorHAnsi" w:cstheme="minorHAnsi"/>
          <w:sz w:val="20"/>
          <w:lang w:val="it-IT"/>
        </w:rPr>
        <w:tab/>
        <w:t>C</w:t>
      </w:r>
    </w:p>
    <w:p w:rsidR="00150E82" w:rsidRPr="00991EB7" w:rsidRDefault="00150E82" w:rsidP="00991EB7">
      <w:pPr>
        <w:tabs>
          <w:tab w:val="left" w:pos="720"/>
          <w:tab w:val="left" w:pos="1440"/>
          <w:tab w:val="left" w:pos="3960"/>
          <w:tab w:val="left" w:pos="4680"/>
          <w:tab w:val="left" w:pos="5400"/>
          <w:tab w:val="left" w:pos="6120"/>
          <w:tab w:val="left" w:pos="6940"/>
          <w:tab w:val="left" w:pos="7920"/>
        </w:tabs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  <w:t>D</w:t>
      </w:r>
      <w:r w:rsidRPr="00991EB7">
        <w:rPr>
          <w:rFonts w:asciiTheme="minorHAnsi" w:hAnsiTheme="minorHAnsi" w:cstheme="minorHAnsi"/>
          <w:sz w:val="20"/>
          <w:lang w:val="it-IT"/>
        </w:rPr>
        <w:tab/>
        <w:t>E</w:t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  <w:t xml:space="preserve"> </w:t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  <w:t>A</w:t>
      </w:r>
      <w:r w:rsidR="00991EB7">
        <w:rPr>
          <w:rFonts w:asciiTheme="minorHAnsi" w:hAnsiTheme="minorHAnsi" w:cstheme="minorHAnsi"/>
          <w:sz w:val="20"/>
          <w:lang w:val="it-IT"/>
        </w:rPr>
        <w:tab/>
        <w:t>G</w:t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  <w:t>H</w:t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>I</w:t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  <w:t>J</w:t>
      </w:r>
      <w:r w:rsidRPr="00991EB7">
        <w:rPr>
          <w:rFonts w:asciiTheme="minorHAnsi" w:hAnsiTheme="minorHAnsi" w:cstheme="minorHAnsi"/>
          <w:sz w:val="20"/>
          <w:lang w:val="it-IT"/>
        </w:rPr>
        <w:tab/>
        <w:t>K</w:t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</w:r>
    </w:p>
    <w:p w:rsidR="00150E82" w:rsidRPr="00991EB7" w:rsidRDefault="00150E82" w:rsidP="00991EB7">
      <w:pPr>
        <w:tabs>
          <w:tab w:val="left" w:pos="720"/>
          <w:tab w:val="left" w:pos="1440"/>
          <w:tab w:val="left" w:pos="3960"/>
          <w:tab w:val="left" w:pos="4680"/>
          <w:tab w:val="left" w:pos="5400"/>
          <w:tab w:val="left" w:pos="6120"/>
          <w:tab w:val="left" w:pos="6940"/>
          <w:tab w:val="left" w:pos="7920"/>
        </w:tabs>
        <w:rPr>
          <w:rFonts w:asciiTheme="minorHAnsi" w:hAnsiTheme="minorHAnsi" w:cstheme="minorHAnsi"/>
          <w:sz w:val="20"/>
          <w:lang w:val="it-IT"/>
        </w:rPr>
      </w:pPr>
    </w:p>
    <w:p w:rsidR="00150E82" w:rsidRPr="00991EB7" w:rsidRDefault="00150E82" w:rsidP="00991EB7">
      <w:pPr>
        <w:tabs>
          <w:tab w:val="left" w:pos="720"/>
          <w:tab w:val="left" w:pos="1440"/>
          <w:tab w:val="left" w:pos="3960"/>
          <w:tab w:val="left" w:pos="4680"/>
          <w:tab w:val="left" w:pos="5400"/>
          <w:tab w:val="left" w:pos="6120"/>
          <w:tab w:val="left" w:pos="6940"/>
          <w:tab w:val="left" w:pos="79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20.</w:t>
      </w:r>
      <w:r w:rsidRPr="00991EB7">
        <w:rPr>
          <w:rFonts w:asciiTheme="minorHAnsi" w:hAnsiTheme="minorHAnsi" w:cstheme="minorHAnsi"/>
          <w:sz w:val="20"/>
        </w:rPr>
        <w:tab/>
        <w:t>The element (listed) with the smallest atomic radius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a</w:t>
      </w:r>
      <w:r w:rsidRPr="00991EB7">
        <w:rPr>
          <w:rFonts w:asciiTheme="minorHAnsi" w:hAnsiTheme="minorHAnsi" w:cstheme="minorHAnsi"/>
          <w:sz w:val="20"/>
        </w:rPr>
        <w:tab/>
        <w:t xml:space="preserve"> I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J</w:t>
      </w: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`</w:t>
      </w:r>
      <w:r w:rsidRPr="00991EB7">
        <w:rPr>
          <w:rFonts w:asciiTheme="minorHAnsi" w:hAnsiTheme="minorHAnsi" w:cstheme="minorHAnsi"/>
          <w:sz w:val="20"/>
        </w:rPr>
        <w:tab/>
        <w:t xml:space="preserve">c  </w:t>
      </w:r>
      <w:r w:rsidRPr="00991EB7">
        <w:rPr>
          <w:rFonts w:asciiTheme="minorHAnsi" w:hAnsiTheme="minorHAnsi" w:cstheme="minorHAnsi"/>
          <w:sz w:val="20"/>
        </w:rPr>
        <w:tab/>
        <w:t>C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 xml:space="preserve"> F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e.</w:t>
      </w:r>
      <w:r w:rsidRPr="00991EB7">
        <w:rPr>
          <w:rFonts w:asciiTheme="minorHAnsi" w:hAnsiTheme="minorHAnsi" w:cstheme="minorHAnsi"/>
          <w:sz w:val="20"/>
        </w:rPr>
        <w:tab/>
        <w:t>H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21.</w:t>
      </w:r>
      <w:r w:rsidRPr="00991EB7">
        <w:rPr>
          <w:rFonts w:asciiTheme="minorHAnsi" w:hAnsiTheme="minorHAnsi" w:cstheme="minorHAnsi"/>
          <w:sz w:val="20"/>
        </w:rPr>
        <w:tab/>
        <w:t xml:space="preserve"> The element which has the highest electron affinity.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a.</w:t>
      </w:r>
      <w:r w:rsidRPr="00991EB7">
        <w:rPr>
          <w:rFonts w:asciiTheme="minorHAnsi" w:hAnsiTheme="minorHAnsi" w:cstheme="minorHAnsi"/>
          <w:sz w:val="20"/>
        </w:rPr>
        <w:tab/>
        <w:t xml:space="preserve"> I</w:t>
      </w:r>
      <w:r w:rsidRPr="00991EB7">
        <w:rPr>
          <w:rFonts w:asciiTheme="minorHAnsi" w:hAnsiTheme="minorHAnsi" w:cstheme="minorHAnsi"/>
          <w:sz w:val="20"/>
        </w:rPr>
        <w:tab/>
        <w:t xml:space="preserve">b. </w:t>
      </w:r>
      <w:r w:rsidRPr="00991EB7">
        <w:rPr>
          <w:rFonts w:asciiTheme="minorHAnsi" w:hAnsiTheme="minorHAnsi" w:cstheme="minorHAnsi"/>
          <w:sz w:val="20"/>
        </w:rPr>
        <w:tab/>
        <w:t>C</w:t>
      </w: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 xml:space="preserve">c </w:t>
      </w:r>
      <w:r w:rsidRPr="00991EB7">
        <w:rPr>
          <w:rFonts w:asciiTheme="minorHAnsi" w:hAnsiTheme="minorHAnsi" w:cstheme="minorHAnsi"/>
          <w:sz w:val="20"/>
        </w:rPr>
        <w:tab/>
        <w:t>B</w:t>
      </w:r>
      <w:r w:rsidRPr="00991EB7">
        <w:rPr>
          <w:rFonts w:asciiTheme="minorHAnsi" w:hAnsiTheme="minorHAnsi" w:cstheme="minorHAnsi"/>
          <w:sz w:val="20"/>
        </w:rPr>
        <w:tab/>
        <w:t xml:space="preserve">d. </w:t>
      </w:r>
      <w:r w:rsidRPr="00991EB7">
        <w:rPr>
          <w:rFonts w:asciiTheme="minorHAnsi" w:hAnsiTheme="minorHAnsi" w:cstheme="minorHAnsi"/>
          <w:sz w:val="20"/>
        </w:rPr>
        <w:tab/>
        <w:t>F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e.</w:t>
      </w:r>
      <w:r w:rsidRPr="00991EB7">
        <w:rPr>
          <w:rFonts w:asciiTheme="minorHAnsi" w:hAnsiTheme="minorHAnsi" w:cstheme="minorHAnsi"/>
          <w:sz w:val="20"/>
        </w:rPr>
        <w:tab/>
        <w:t>J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22.</w:t>
      </w:r>
      <w:r w:rsidRPr="00991EB7">
        <w:rPr>
          <w:rFonts w:asciiTheme="minorHAnsi" w:hAnsiTheme="minorHAnsi" w:cstheme="minorHAnsi"/>
          <w:sz w:val="20"/>
        </w:rPr>
        <w:tab/>
        <w:t>The most non-metallic element [of those listed]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a.</w:t>
      </w:r>
      <w:r w:rsidRPr="00991EB7">
        <w:rPr>
          <w:rFonts w:asciiTheme="minorHAnsi" w:hAnsiTheme="minorHAnsi" w:cstheme="minorHAnsi"/>
          <w:sz w:val="20"/>
        </w:rPr>
        <w:tab/>
        <w:t>B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C</w:t>
      </w: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 xml:space="preserve">c. </w:t>
      </w:r>
      <w:r w:rsidRPr="00991EB7">
        <w:rPr>
          <w:rFonts w:asciiTheme="minorHAnsi" w:hAnsiTheme="minorHAnsi" w:cstheme="minorHAnsi"/>
          <w:sz w:val="20"/>
        </w:rPr>
        <w:tab/>
        <w:t>I</w:t>
      </w:r>
      <w:r w:rsidRPr="00991EB7">
        <w:rPr>
          <w:rFonts w:asciiTheme="minorHAnsi" w:hAnsiTheme="minorHAnsi" w:cstheme="minorHAnsi"/>
          <w:sz w:val="20"/>
        </w:rPr>
        <w:tab/>
        <w:t xml:space="preserve">d. </w:t>
      </w:r>
      <w:r w:rsidRPr="00991EB7">
        <w:rPr>
          <w:rFonts w:asciiTheme="minorHAnsi" w:hAnsiTheme="minorHAnsi" w:cstheme="minorHAnsi"/>
          <w:sz w:val="20"/>
        </w:rPr>
        <w:tab/>
        <w:t>A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e.</w:t>
      </w:r>
      <w:r w:rsidRPr="00991EB7">
        <w:rPr>
          <w:rFonts w:asciiTheme="minorHAnsi" w:hAnsiTheme="minorHAnsi" w:cstheme="minorHAnsi"/>
          <w:sz w:val="20"/>
        </w:rPr>
        <w:tab/>
        <w:t>J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23.</w:t>
      </w:r>
      <w:r w:rsidRPr="00991EB7">
        <w:rPr>
          <w:rFonts w:asciiTheme="minorHAnsi" w:hAnsiTheme="minorHAnsi" w:cstheme="minorHAnsi"/>
          <w:sz w:val="20"/>
        </w:rPr>
        <w:tab/>
        <w:t>When elements A and F react with each other, the compound formed would be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a.   A</w:t>
      </w:r>
      <w:r w:rsidRPr="00991EB7">
        <w:rPr>
          <w:rFonts w:asciiTheme="minorHAnsi" w:hAnsiTheme="minorHAnsi" w:cstheme="minorHAnsi"/>
          <w:sz w:val="20"/>
          <w:vertAlign w:val="subscript"/>
        </w:rPr>
        <w:t>3</w:t>
      </w:r>
      <w:r w:rsidRPr="00991EB7">
        <w:rPr>
          <w:rFonts w:asciiTheme="minorHAnsi" w:hAnsiTheme="minorHAnsi" w:cstheme="minorHAnsi"/>
          <w:sz w:val="20"/>
        </w:rPr>
        <w:t>F</w:t>
      </w:r>
      <w:r w:rsidRPr="00991EB7">
        <w:rPr>
          <w:rFonts w:asciiTheme="minorHAnsi" w:hAnsiTheme="minorHAnsi" w:cstheme="minorHAnsi"/>
          <w:sz w:val="20"/>
          <w:vertAlign w:val="subscript"/>
        </w:rPr>
        <w:t>2</w:t>
      </w:r>
      <w:r w:rsidRPr="00991EB7">
        <w:rPr>
          <w:rFonts w:asciiTheme="minorHAnsi" w:hAnsiTheme="minorHAnsi" w:cstheme="minorHAnsi"/>
          <w:sz w:val="20"/>
        </w:rPr>
        <w:tab/>
        <w:t>b.   A</w:t>
      </w:r>
      <w:r w:rsidRPr="00991EB7">
        <w:rPr>
          <w:rFonts w:asciiTheme="minorHAnsi" w:hAnsiTheme="minorHAnsi" w:cstheme="minorHAnsi"/>
          <w:sz w:val="20"/>
          <w:vertAlign w:val="subscript"/>
        </w:rPr>
        <w:t>2</w:t>
      </w:r>
      <w:r w:rsidRPr="00991EB7">
        <w:rPr>
          <w:rFonts w:asciiTheme="minorHAnsi" w:hAnsiTheme="minorHAnsi" w:cstheme="minorHAnsi"/>
          <w:sz w:val="20"/>
        </w:rPr>
        <w:t>F</w:t>
      </w:r>
      <w:r w:rsidRPr="00991EB7">
        <w:rPr>
          <w:rFonts w:asciiTheme="minorHAnsi" w:hAnsiTheme="minorHAnsi" w:cstheme="minorHAnsi"/>
          <w:sz w:val="20"/>
          <w:vertAlign w:val="subscript"/>
        </w:rPr>
        <w:t>3</w:t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c.   A</w:t>
      </w:r>
      <w:r w:rsidRPr="00991EB7">
        <w:rPr>
          <w:rFonts w:asciiTheme="minorHAnsi" w:hAnsiTheme="minorHAnsi" w:cstheme="minorHAnsi"/>
          <w:sz w:val="20"/>
          <w:vertAlign w:val="subscript"/>
        </w:rPr>
        <w:t>2</w:t>
      </w:r>
      <w:r w:rsidRPr="00991EB7">
        <w:rPr>
          <w:rFonts w:asciiTheme="minorHAnsi" w:hAnsiTheme="minorHAnsi" w:cstheme="minorHAnsi"/>
          <w:sz w:val="20"/>
        </w:rPr>
        <w:t>F</w:t>
      </w:r>
      <w:r w:rsidRPr="00991EB7">
        <w:rPr>
          <w:rFonts w:asciiTheme="minorHAnsi" w:hAnsiTheme="minorHAnsi" w:cstheme="minorHAnsi"/>
          <w:sz w:val="20"/>
        </w:rPr>
        <w:tab/>
        <w:t>d.   AF</w:t>
      </w:r>
      <w:r w:rsidRPr="00991EB7">
        <w:rPr>
          <w:rFonts w:asciiTheme="minorHAnsi" w:hAnsiTheme="minorHAnsi" w:cstheme="minorHAnsi"/>
          <w:sz w:val="20"/>
          <w:vertAlign w:val="subscript"/>
        </w:rPr>
        <w:t>2</w:t>
      </w:r>
      <w:r w:rsidRPr="00991EB7">
        <w:rPr>
          <w:rFonts w:asciiTheme="minorHAnsi" w:hAnsiTheme="minorHAnsi" w:cstheme="minorHAnsi"/>
          <w:sz w:val="20"/>
        </w:rPr>
        <w:t xml:space="preserve"> 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e.  none of these is correct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24.</w:t>
      </w:r>
      <w:r w:rsidRPr="00991EB7">
        <w:rPr>
          <w:rFonts w:asciiTheme="minorHAnsi" w:hAnsiTheme="minorHAnsi" w:cstheme="minorHAnsi"/>
          <w:sz w:val="20"/>
        </w:rPr>
        <w:tab/>
        <w:t>The element with the least reactivity (of those listed)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 xml:space="preserve">a </w:t>
      </w:r>
      <w:r w:rsidRPr="00991EB7">
        <w:rPr>
          <w:rFonts w:asciiTheme="minorHAnsi" w:hAnsiTheme="minorHAnsi" w:cstheme="minorHAnsi"/>
          <w:sz w:val="20"/>
        </w:rPr>
        <w:tab/>
        <w:t>I</w:t>
      </w:r>
      <w:r w:rsidRPr="00991EB7">
        <w:rPr>
          <w:rFonts w:asciiTheme="minorHAnsi" w:hAnsiTheme="minorHAnsi" w:cstheme="minorHAnsi"/>
          <w:sz w:val="20"/>
        </w:rPr>
        <w:tab/>
        <w:t xml:space="preserve">b </w:t>
      </w:r>
      <w:r w:rsidRPr="00991EB7">
        <w:rPr>
          <w:rFonts w:asciiTheme="minorHAnsi" w:hAnsiTheme="minorHAnsi" w:cstheme="minorHAnsi"/>
          <w:sz w:val="20"/>
        </w:rPr>
        <w:tab/>
        <w:t>F</w:t>
      </w: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 xml:space="preserve">c </w:t>
      </w:r>
      <w:r w:rsidRPr="00991EB7">
        <w:rPr>
          <w:rFonts w:asciiTheme="minorHAnsi" w:hAnsiTheme="minorHAnsi" w:cstheme="minorHAnsi"/>
          <w:sz w:val="20"/>
        </w:rPr>
        <w:tab/>
        <w:t>C</w:t>
      </w:r>
      <w:r w:rsidRPr="00991EB7">
        <w:rPr>
          <w:rFonts w:asciiTheme="minorHAnsi" w:hAnsiTheme="minorHAnsi" w:cstheme="minorHAnsi"/>
          <w:sz w:val="20"/>
        </w:rPr>
        <w:tab/>
        <w:t xml:space="preserve">d </w:t>
      </w:r>
      <w:r w:rsidRPr="00991EB7">
        <w:rPr>
          <w:rFonts w:asciiTheme="minorHAnsi" w:hAnsiTheme="minorHAnsi" w:cstheme="minorHAnsi"/>
          <w:sz w:val="20"/>
        </w:rPr>
        <w:tab/>
        <w:t>E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e.</w:t>
      </w:r>
      <w:r w:rsidRPr="00991EB7">
        <w:rPr>
          <w:rFonts w:asciiTheme="minorHAnsi" w:hAnsiTheme="minorHAnsi" w:cstheme="minorHAnsi"/>
          <w:sz w:val="20"/>
        </w:rPr>
        <w:tab/>
        <w:t>J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25.</w:t>
      </w:r>
      <w:r w:rsidRPr="00991EB7">
        <w:rPr>
          <w:rFonts w:asciiTheme="minorHAnsi" w:hAnsiTheme="minorHAnsi" w:cstheme="minorHAnsi"/>
          <w:sz w:val="20"/>
        </w:rPr>
        <w:tab/>
        <w:t>The properties of element E would most nearly resemble those of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 xml:space="preserve">a. </w:t>
      </w:r>
      <w:r w:rsidRPr="00991EB7">
        <w:rPr>
          <w:rFonts w:asciiTheme="minorHAnsi" w:hAnsiTheme="minorHAnsi" w:cstheme="minorHAnsi"/>
          <w:sz w:val="20"/>
        </w:rPr>
        <w:tab/>
        <w:t>J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B</w:t>
      </w: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 xml:space="preserve">c. </w:t>
      </w:r>
      <w:r w:rsidRPr="00991EB7">
        <w:rPr>
          <w:rFonts w:asciiTheme="minorHAnsi" w:hAnsiTheme="minorHAnsi" w:cstheme="minorHAnsi"/>
          <w:sz w:val="20"/>
        </w:rPr>
        <w:tab/>
        <w:t>D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H</w:t>
      </w:r>
    </w:p>
    <w:p w:rsidR="00150E82" w:rsidRPr="00991EB7" w:rsidRDefault="00150E82" w:rsidP="00991EB7">
      <w:pPr>
        <w:numPr>
          <w:ilvl w:val="0"/>
          <w:numId w:val="40"/>
        </w:numPr>
        <w:tabs>
          <w:tab w:val="left" w:pos="720"/>
          <w:tab w:val="left" w:pos="990"/>
          <w:tab w:val="left" w:pos="1080"/>
          <w:tab w:val="left" w:pos="117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e.</w:t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K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/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26.</w:t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 xml:space="preserve">How many elements in the second period of the periodic table have one or more unpaired   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electrons?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a.</w:t>
      </w:r>
      <w:r w:rsidRPr="00991EB7">
        <w:rPr>
          <w:rFonts w:asciiTheme="minorHAnsi" w:hAnsiTheme="minorHAnsi" w:cstheme="minorHAnsi"/>
          <w:sz w:val="20"/>
        </w:rPr>
        <w:tab/>
        <w:t>3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4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c.</w:t>
      </w:r>
      <w:r w:rsidRPr="00991EB7">
        <w:rPr>
          <w:rFonts w:asciiTheme="minorHAnsi" w:hAnsiTheme="minorHAnsi" w:cstheme="minorHAnsi"/>
          <w:sz w:val="20"/>
        </w:rPr>
        <w:tab/>
        <w:t>5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6</w:t>
      </w:r>
    </w:p>
    <w:p w:rsidR="00150E82" w:rsidRPr="00991EB7" w:rsidRDefault="00150E82" w:rsidP="00991EB7">
      <w:pPr>
        <w:numPr>
          <w:ilvl w:val="0"/>
          <w:numId w:val="40"/>
        </w:numPr>
        <w:tabs>
          <w:tab w:val="clear" w:pos="360"/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e.</w:t>
      </w:r>
      <w:r w:rsidRPr="00991EB7">
        <w:rPr>
          <w:rFonts w:asciiTheme="minorHAnsi" w:hAnsiTheme="minorHAnsi" w:cstheme="minorHAnsi"/>
          <w:sz w:val="20"/>
        </w:rPr>
        <w:tab/>
        <w:t>7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</w:p>
    <w:p w:rsidR="00150E82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</w:p>
    <w:p w:rsidR="00991EB7" w:rsidRDefault="00991EB7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</w:p>
    <w:p w:rsidR="00991EB7" w:rsidRPr="00991EB7" w:rsidRDefault="00991EB7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numPr>
          <w:ilvl w:val="0"/>
          <w:numId w:val="23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lastRenderedPageBreak/>
        <w:t xml:space="preserve">Which of the following sublevels is </w:t>
      </w:r>
      <w:r w:rsidRPr="00991EB7">
        <w:rPr>
          <w:rFonts w:asciiTheme="minorHAnsi" w:hAnsiTheme="minorHAnsi" w:cstheme="minorHAnsi"/>
          <w:b/>
          <w:sz w:val="20"/>
        </w:rPr>
        <w:t>last</w:t>
      </w:r>
      <w:r w:rsidRPr="00991EB7">
        <w:rPr>
          <w:rFonts w:asciiTheme="minorHAnsi" w:hAnsiTheme="minorHAnsi" w:cstheme="minorHAnsi"/>
          <w:sz w:val="20"/>
        </w:rPr>
        <w:t xml:space="preserve"> to fill as atomic number increases from 1 to 36?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a.</w:t>
      </w:r>
      <w:r w:rsidRPr="00991EB7">
        <w:rPr>
          <w:rFonts w:asciiTheme="minorHAnsi" w:hAnsiTheme="minorHAnsi" w:cstheme="minorHAnsi"/>
          <w:sz w:val="20"/>
        </w:rPr>
        <w:tab/>
        <w:t>3d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4s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c.</w:t>
      </w:r>
      <w:r w:rsidRPr="00991EB7">
        <w:rPr>
          <w:rFonts w:asciiTheme="minorHAnsi" w:hAnsiTheme="minorHAnsi" w:cstheme="minorHAnsi"/>
          <w:sz w:val="20"/>
        </w:rPr>
        <w:tab/>
        <w:t>4p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4d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e.</w:t>
      </w:r>
      <w:r w:rsidRPr="00991EB7">
        <w:rPr>
          <w:rFonts w:asciiTheme="minorHAnsi" w:hAnsiTheme="minorHAnsi" w:cstheme="minorHAnsi"/>
          <w:sz w:val="20"/>
        </w:rPr>
        <w:tab/>
        <w:t>4f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numPr>
          <w:ilvl w:val="0"/>
          <w:numId w:val="23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The least reactive of the Group IIA metals is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a.</w:t>
      </w:r>
      <w:r w:rsidRPr="00991EB7">
        <w:rPr>
          <w:rFonts w:asciiTheme="minorHAnsi" w:hAnsiTheme="minorHAnsi" w:cstheme="minorHAnsi"/>
          <w:sz w:val="20"/>
        </w:rPr>
        <w:tab/>
        <w:t>Be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Mg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c.</w:t>
      </w:r>
      <w:r w:rsidRPr="00991EB7">
        <w:rPr>
          <w:rFonts w:asciiTheme="minorHAnsi" w:hAnsiTheme="minorHAnsi" w:cstheme="minorHAnsi"/>
          <w:sz w:val="20"/>
        </w:rPr>
        <w:tab/>
        <w:t>Ca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Sr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e.</w:t>
      </w:r>
      <w:r w:rsidRPr="00991EB7">
        <w:rPr>
          <w:rFonts w:asciiTheme="minorHAnsi" w:hAnsiTheme="minorHAnsi" w:cstheme="minorHAnsi"/>
          <w:sz w:val="20"/>
        </w:rPr>
        <w:tab/>
        <w:t>Ba</w:t>
      </w: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numPr>
          <w:ilvl w:val="0"/>
          <w:numId w:val="23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Metallic character …………across a period and …………….down a group?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a.</w:t>
      </w:r>
      <w:r w:rsidRPr="00991EB7">
        <w:rPr>
          <w:rFonts w:asciiTheme="minorHAnsi" w:hAnsiTheme="minorHAnsi" w:cstheme="minorHAnsi"/>
          <w:sz w:val="20"/>
        </w:rPr>
        <w:tab/>
        <w:t>decreases; increases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increases; decreases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c.</w:t>
      </w:r>
      <w:r w:rsidRPr="00991EB7">
        <w:rPr>
          <w:rFonts w:asciiTheme="minorHAnsi" w:hAnsiTheme="minorHAnsi" w:cstheme="minorHAnsi"/>
          <w:sz w:val="20"/>
        </w:rPr>
        <w:tab/>
        <w:t>decreases; decreases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increases; increases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e</w:t>
      </w:r>
      <w:r w:rsidRPr="00991EB7">
        <w:rPr>
          <w:rFonts w:asciiTheme="minorHAnsi" w:hAnsiTheme="minorHAnsi" w:cstheme="minorHAnsi"/>
          <w:sz w:val="20"/>
        </w:rPr>
        <w:tab/>
        <w:t>there is no trend for this property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numPr>
          <w:ilvl w:val="0"/>
          <w:numId w:val="23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 xml:space="preserve">Which of the following is </w:t>
      </w:r>
      <w:r w:rsidRPr="00991EB7">
        <w:rPr>
          <w:rFonts w:asciiTheme="minorHAnsi" w:hAnsiTheme="minorHAnsi" w:cstheme="minorHAnsi"/>
          <w:b/>
          <w:sz w:val="20"/>
        </w:rPr>
        <w:t>NOT</w:t>
      </w:r>
      <w:r w:rsidRPr="00991EB7">
        <w:rPr>
          <w:rFonts w:asciiTheme="minorHAnsi" w:hAnsiTheme="minorHAnsi" w:cstheme="minorHAnsi"/>
          <w:sz w:val="20"/>
        </w:rPr>
        <w:t xml:space="preserve"> a trend going down a group in the periodic table?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a.</w:t>
      </w:r>
      <w:r w:rsidRPr="00991EB7">
        <w:rPr>
          <w:rFonts w:asciiTheme="minorHAnsi" w:hAnsiTheme="minorHAnsi" w:cstheme="minorHAnsi"/>
          <w:sz w:val="20"/>
        </w:rPr>
        <w:tab/>
        <w:t>atomic size increases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ionization energy decreases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 xml:space="preserve">c. </w:t>
      </w:r>
      <w:r w:rsidRPr="00991EB7">
        <w:rPr>
          <w:rFonts w:asciiTheme="minorHAnsi" w:hAnsiTheme="minorHAnsi" w:cstheme="minorHAnsi"/>
          <w:sz w:val="20"/>
        </w:rPr>
        <w:tab/>
        <w:t>metallic character increases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electron affinity decreases</w:t>
      </w: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e.</w:t>
      </w:r>
      <w:r w:rsidRPr="00991EB7">
        <w:rPr>
          <w:rFonts w:asciiTheme="minorHAnsi" w:hAnsiTheme="minorHAnsi" w:cstheme="minorHAnsi"/>
          <w:sz w:val="20"/>
        </w:rPr>
        <w:tab/>
        <w:t>number of outer electron increases</w:t>
      </w: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numPr>
          <w:ilvl w:val="0"/>
          <w:numId w:val="23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How many d orbitals have n = 2?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a.</w:t>
      </w:r>
      <w:r w:rsidRPr="00991EB7">
        <w:rPr>
          <w:rFonts w:asciiTheme="minorHAnsi" w:hAnsiTheme="minorHAnsi" w:cstheme="minorHAnsi"/>
          <w:sz w:val="20"/>
        </w:rPr>
        <w:tab/>
        <w:t>0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3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c.</w:t>
      </w:r>
      <w:r w:rsidRPr="00991EB7">
        <w:rPr>
          <w:rFonts w:asciiTheme="minorHAnsi" w:hAnsiTheme="minorHAnsi" w:cstheme="minorHAnsi"/>
          <w:sz w:val="20"/>
        </w:rPr>
        <w:tab/>
        <w:t>5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7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  <w:t>e</w:t>
      </w:r>
      <w:r w:rsidRPr="00991EB7">
        <w:rPr>
          <w:rFonts w:asciiTheme="minorHAnsi" w:hAnsiTheme="minorHAnsi" w:cstheme="minorHAnsi"/>
          <w:sz w:val="20"/>
        </w:rPr>
        <w:tab/>
        <w:t>1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numPr>
          <w:ilvl w:val="0"/>
          <w:numId w:val="23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The electron configuration of an element with atomic number 109 should be: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a.</w:t>
      </w:r>
      <w:r w:rsidRPr="00991EB7">
        <w:rPr>
          <w:rFonts w:asciiTheme="minorHAnsi" w:hAnsiTheme="minorHAnsi" w:cstheme="minorHAnsi"/>
          <w:sz w:val="20"/>
        </w:rPr>
        <w:tab/>
        <w:t>[Rn] ] 7s</w:t>
      </w:r>
      <w:r w:rsidRPr="00991EB7">
        <w:rPr>
          <w:rFonts w:asciiTheme="minorHAnsi" w:hAnsiTheme="minorHAnsi" w:cstheme="minorHAnsi"/>
          <w:sz w:val="20"/>
          <w:vertAlign w:val="superscript"/>
        </w:rPr>
        <w:t>2</w:t>
      </w:r>
      <w:r w:rsidRPr="00991EB7">
        <w:rPr>
          <w:rFonts w:asciiTheme="minorHAnsi" w:hAnsiTheme="minorHAnsi" w:cstheme="minorHAnsi"/>
          <w:sz w:val="20"/>
        </w:rPr>
        <w:t>5f</w:t>
      </w:r>
      <w:r w:rsidRPr="00991EB7">
        <w:rPr>
          <w:rFonts w:asciiTheme="minorHAnsi" w:hAnsiTheme="minorHAnsi" w:cstheme="minorHAnsi"/>
          <w:sz w:val="20"/>
          <w:vertAlign w:val="superscript"/>
        </w:rPr>
        <w:t>14</w:t>
      </w:r>
      <w:r w:rsidRPr="00991EB7">
        <w:rPr>
          <w:rFonts w:asciiTheme="minorHAnsi" w:hAnsiTheme="minorHAnsi" w:cstheme="minorHAnsi"/>
          <w:sz w:val="20"/>
        </w:rPr>
        <w:t>6d</w:t>
      </w:r>
      <w:r w:rsidRPr="00991EB7">
        <w:rPr>
          <w:rFonts w:asciiTheme="minorHAnsi" w:hAnsiTheme="minorHAnsi" w:cstheme="minorHAnsi"/>
          <w:sz w:val="20"/>
          <w:vertAlign w:val="superscript"/>
        </w:rPr>
        <w:t>1</w:t>
      </w:r>
      <w:r w:rsidRPr="00991EB7">
        <w:rPr>
          <w:rFonts w:asciiTheme="minorHAnsi" w:hAnsiTheme="minorHAnsi" w:cstheme="minorHAnsi"/>
          <w:sz w:val="20"/>
        </w:rPr>
        <w:t>7p</w:t>
      </w:r>
      <w:r w:rsidRPr="00991EB7">
        <w:rPr>
          <w:rFonts w:asciiTheme="minorHAnsi" w:hAnsiTheme="minorHAnsi" w:cstheme="minorHAnsi"/>
          <w:sz w:val="20"/>
          <w:vertAlign w:val="superscript"/>
        </w:rPr>
        <w:t>6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[Rn] 7s</w:t>
      </w:r>
      <w:r w:rsidRPr="00991EB7">
        <w:rPr>
          <w:rFonts w:asciiTheme="minorHAnsi" w:hAnsiTheme="minorHAnsi" w:cstheme="minorHAnsi"/>
          <w:sz w:val="20"/>
          <w:vertAlign w:val="superscript"/>
        </w:rPr>
        <w:t>2</w:t>
      </w:r>
      <w:r w:rsidRPr="00991EB7">
        <w:rPr>
          <w:rFonts w:asciiTheme="minorHAnsi" w:hAnsiTheme="minorHAnsi" w:cstheme="minorHAnsi"/>
          <w:sz w:val="20"/>
        </w:rPr>
        <w:t>5f</w:t>
      </w:r>
      <w:r w:rsidRPr="00991EB7">
        <w:rPr>
          <w:rFonts w:asciiTheme="minorHAnsi" w:hAnsiTheme="minorHAnsi" w:cstheme="minorHAnsi"/>
          <w:sz w:val="20"/>
          <w:vertAlign w:val="superscript"/>
        </w:rPr>
        <w:t>14</w:t>
      </w:r>
      <w:r w:rsidRPr="00991EB7">
        <w:rPr>
          <w:rFonts w:asciiTheme="minorHAnsi" w:hAnsiTheme="minorHAnsi" w:cstheme="minorHAnsi"/>
          <w:sz w:val="20"/>
        </w:rPr>
        <w:t>6d</w:t>
      </w:r>
      <w:r w:rsidRPr="00991EB7">
        <w:rPr>
          <w:rFonts w:asciiTheme="minorHAnsi" w:hAnsiTheme="minorHAnsi" w:cstheme="minorHAnsi"/>
          <w:sz w:val="20"/>
          <w:vertAlign w:val="superscript"/>
        </w:rPr>
        <w:t>7</w:t>
      </w:r>
      <w:r w:rsidRPr="00991EB7">
        <w:rPr>
          <w:rFonts w:asciiTheme="minorHAnsi" w:hAnsiTheme="minorHAnsi" w:cstheme="minorHAnsi"/>
          <w:sz w:val="20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  <w:vertAlign w:val="superscript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c.</w:t>
      </w:r>
      <w:r w:rsidRPr="00991EB7">
        <w:rPr>
          <w:rFonts w:asciiTheme="minorHAnsi" w:hAnsiTheme="minorHAnsi" w:cstheme="minorHAnsi"/>
          <w:sz w:val="20"/>
        </w:rPr>
        <w:tab/>
        <w:t>[Rn] ] 8s</w:t>
      </w:r>
      <w:r w:rsidRPr="00991EB7">
        <w:rPr>
          <w:rFonts w:asciiTheme="minorHAnsi" w:hAnsiTheme="minorHAnsi" w:cstheme="minorHAnsi"/>
          <w:sz w:val="20"/>
          <w:vertAlign w:val="superscript"/>
        </w:rPr>
        <w:t>2</w:t>
      </w:r>
      <w:r w:rsidRPr="00991EB7">
        <w:rPr>
          <w:rFonts w:asciiTheme="minorHAnsi" w:hAnsiTheme="minorHAnsi" w:cstheme="minorHAnsi"/>
          <w:sz w:val="20"/>
        </w:rPr>
        <w:t>5f</w:t>
      </w:r>
      <w:r w:rsidRPr="00991EB7">
        <w:rPr>
          <w:rFonts w:asciiTheme="minorHAnsi" w:hAnsiTheme="minorHAnsi" w:cstheme="minorHAnsi"/>
          <w:sz w:val="20"/>
          <w:vertAlign w:val="superscript"/>
        </w:rPr>
        <w:t>14</w:t>
      </w:r>
      <w:r w:rsidRPr="00991EB7">
        <w:rPr>
          <w:rFonts w:asciiTheme="minorHAnsi" w:hAnsiTheme="minorHAnsi" w:cstheme="minorHAnsi"/>
          <w:sz w:val="20"/>
        </w:rPr>
        <w:t>6d</w:t>
      </w:r>
      <w:r w:rsidRPr="00991EB7">
        <w:rPr>
          <w:rFonts w:asciiTheme="minorHAnsi" w:hAnsiTheme="minorHAnsi" w:cstheme="minorHAnsi"/>
          <w:sz w:val="20"/>
          <w:vertAlign w:val="superscript"/>
        </w:rPr>
        <w:t>7</w:t>
      </w:r>
      <w:r w:rsidRPr="00991EB7">
        <w:rPr>
          <w:rFonts w:asciiTheme="minorHAnsi" w:hAnsiTheme="minorHAnsi" w:cstheme="minorHAnsi"/>
          <w:sz w:val="20"/>
          <w:vertAlign w:val="superscript"/>
        </w:rPr>
        <w:tab/>
      </w:r>
      <w:r w:rsidRPr="00991EB7">
        <w:rPr>
          <w:rFonts w:asciiTheme="minorHAnsi" w:hAnsiTheme="minorHAnsi" w:cstheme="minorHAnsi"/>
          <w:sz w:val="20"/>
        </w:rPr>
        <w:t>d.</w:t>
      </w:r>
      <w:r w:rsidRPr="00991EB7">
        <w:rPr>
          <w:rFonts w:asciiTheme="minorHAnsi" w:hAnsiTheme="minorHAnsi" w:cstheme="minorHAnsi"/>
          <w:sz w:val="20"/>
          <w:vertAlign w:val="superscript"/>
        </w:rPr>
        <w:tab/>
      </w:r>
      <w:r w:rsidRPr="00991EB7">
        <w:rPr>
          <w:rFonts w:asciiTheme="minorHAnsi" w:hAnsiTheme="minorHAnsi" w:cstheme="minorHAnsi"/>
          <w:sz w:val="20"/>
        </w:rPr>
        <w:t>[Rn] ] 7s</w:t>
      </w:r>
      <w:r w:rsidR="00340921" w:rsidRPr="00991EB7">
        <w:rPr>
          <w:rFonts w:asciiTheme="minorHAnsi" w:hAnsiTheme="minorHAnsi" w:cstheme="minorHAnsi"/>
          <w:sz w:val="20"/>
          <w:vertAlign w:val="superscript"/>
        </w:rPr>
        <w:t>1</w:t>
      </w:r>
      <w:r w:rsidR="004C7349" w:rsidRPr="00991EB7">
        <w:rPr>
          <w:rFonts w:asciiTheme="minorHAnsi" w:hAnsiTheme="minorHAnsi" w:cstheme="minorHAnsi"/>
          <w:sz w:val="20"/>
        </w:rPr>
        <w:t>4</w:t>
      </w:r>
      <w:r w:rsidRPr="00991EB7">
        <w:rPr>
          <w:rFonts w:asciiTheme="minorHAnsi" w:hAnsiTheme="minorHAnsi" w:cstheme="minorHAnsi"/>
          <w:sz w:val="20"/>
        </w:rPr>
        <w:t>f</w:t>
      </w:r>
      <w:r w:rsidRPr="00991EB7">
        <w:rPr>
          <w:rFonts w:asciiTheme="minorHAnsi" w:hAnsiTheme="minorHAnsi" w:cstheme="minorHAnsi"/>
          <w:sz w:val="20"/>
          <w:vertAlign w:val="superscript"/>
        </w:rPr>
        <w:t>14</w:t>
      </w:r>
      <w:r w:rsidRPr="00991EB7">
        <w:rPr>
          <w:rFonts w:asciiTheme="minorHAnsi" w:hAnsiTheme="minorHAnsi" w:cstheme="minorHAnsi"/>
          <w:sz w:val="20"/>
        </w:rPr>
        <w:t>6d</w:t>
      </w:r>
      <w:r w:rsidR="00340921" w:rsidRPr="00991EB7">
        <w:rPr>
          <w:rFonts w:asciiTheme="minorHAnsi" w:hAnsiTheme="minorHAnsi" w:cstheme="minorHAnsi"/>
          <w:sz w:val="20"/>
          <w:vertAlign w:val="superscript"/>
        </w:rPr>
        <w:t>8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  <w:vertAlign w:val="superscript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e.</w:t>
      </w:r>
      <w:r w:rsidRPr="00991EB7">
        <w:rPr>
          <w:rFonts w:asciiTheme="minorHAnsi" w:hAnsiTheme="minorHAnsi" w:cstheme="minorHAnsi"/>
          <w:sz w:val="20"/>
        </w:rPr>
        <w:tab/>
        <w:t>[Rn] ] 7s</w:t>
      </w:r>
      <w:r w:rsidRPr="00991EB7">
        <w:rPr>
          <w:rFonts w:asciiTheme="minorHAnsi" w:hAnsiTheme="minorHAnsi" w:cstheme="minorHAnsi"/>
          <w:sz w:val="20"/>
          <w:vertAlign w:val="superscript"/>
        </w:rPr>
        <w:t>2</w:t>
      </w:r>
      <w:r w:rsidRPr="00991EB7">
        <w:rPr>
          <w:rFonts w:asciiTheme="minorHAnsi" w:hAnsiTheme="minorHAnsi" w:cstheme="minorHAnsi"/>
          <w:sz w:val="20"/>
        </w:rPr>
        <w:t>6d</w:t>
      </w:r>
      <w:r w:rsidRPr="00991EB7">
        <w:rPr>
          <w:rFonts w:asciiTheme="minorHAnsi" w:hAnsiTheme="minorHAnsi" w:cstheme="minorHAnsi"/>
          <w:sz w:val="20"/>
          <w:vertAlign w:val="superscript"/>
        </w:rPr>
        <w:t>7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  <w:vertAlign w:val="superscript"/>
        </w:rPr>
      </w:pPr>
      <w:r w:rsidRPr="00991EB7">
        <w:rPr>
          <w:rFonts w:asciiTheme="minorHAnsi" w:hAnsiTheme="minorHAnsi" w:cstheme="minorHAnsi"/>
          <w:sz w:val="20"/>
          <w:vertAlign w:val="superscript"/>
        </w:rPr>
        <w:tab/>
      </w:r>
    </w:p>
    <w:p w:rsidR="00150E82" w:rsidRPr="00991EB7" w:rsidRDefault="00150E82" w:rsidP="00991EB7">
      <w:pPr>
        <w:numPr>
          <w:ilvl w:val="0"/>
          <w:numId w:val="23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 xml:space="preserve">For which of the following elements does the electron configuration for the lowest energy state 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show a partially filled d orbital?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>a.</w:t>
      </w:r>
      <w:r w:rsidRPr="00991EB7">
        <w:rPr>
          <w:rFonts w:asciiTheme="minorHAnsi" w:hAnsiTheme="minorHAnsi" w:cstheme="minorHAnsi"/>
          <w:sz w:val="20"/>
          <w:lang w:val="it-IT"/>
        </w:rPr>
        <w:tab/>
        <w:t>Ti</w:t>
      </w:r>
      <w:r w:rsidRPr="00991EB7">
        <w:rPr>
          <w:rFonts w:asciiTheme="minorHAnsi" w:hAnsiTheme="minorHAnsi" w:cstheme="minorHAnsi"/>
          <w:sz w:val="20"/>
          <w:lang w:val="it-IT"/>
        </w:rPr>
        <w:tab/>
        <w:t>b.</w:t>
      </w:r>
      <w:r w:rsidRPr="00991EB7">
        <w:rPr>
          <w:rFonts w:asciiTheme="minorHAnsi" w:hAnsiTheme="minorHAnsi" w:cstheme="minorHAnsi"/>
          <w:sz w:val="20"/>
          <w:lang w:val="it-IT"/>
        </w:rPr>
        <w:tab/>
        <w:t>Rb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  <w:t>c.</w:t>
      </w:r>
      <w:r w:rsidRPr="00991EB7">
        <w:rPr>
          <w:rFonts w:asciiTheme="minorHAnsi" w:hAnsiTheme="minorHAnsi" w:cstheme="minorHAnsi"/>
          <w:sz w:val="20"/>
          <w:lang w:val="it-IT"/>
        </w:rPr>
        <w:tab/>
        <w:t>Ga</w:t>
      </w:r>
      <w:r w:rsidRPr="00991EB7">
        <w:rPr>
          <w:rFonts w:asciiTheme="minorHAnsi" w:hAnsiTheme="minorHAnsi" w:cstheme="minorHAnsi"/>
          <w:sz w:val="20"/>
          <w:lang w:val="it-IT"/>
        </w:rPr>
        <w:tab/>
        <w:t>d.</w:t>
      </w:r>
      <w:r w:rsidRPr="00991EB7">
        <w:rPr>
          <w:rFonts w:asciiTheme="minorHAnsi" w:hAnsiTheme="minorHAnsi" w:cstheme="minorHAnsi"/>
          <w:sz w:val="20"/>
          <w:lang w:val="it-IT"/>
        </w:rPr>
        <w:tab/>
        <w:t>Kr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</w:rPr>
        <w:t>e.</w:t>
      </w:r>
      <w:r w:rsidRPr="00991EB7">
        <w:rPr>
          <w:rFonts w:asciiTheme="minorHAnsi" w:hAnsiTheme="minorHAnsi" w:cstheme="minorHAnsi"/>
          <w:sz w:val="20"/>
        </w:rPr>
        <w:tab/>
        <w:t>Al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numPr>
          <w:ilvl w:val="0"/>
          <w:numId w:val="23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Consider the following orderings:</w:t>
      </w:r>
    </w:p>
    <w:p w:rsidR="00150E82" w:rsidRPr="00991EB7" w:rsidRDefault="00150E82" w:rsidP="00991EB7">
      <w:pPr>
        <w:tabs>
          <w:tab w:val="left" w:pos="720"/>
          <w:tab w:val="left" w:pos="1260"/>
          <w:tab w:val="left" w:pos="180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I.</w:t>
      </w:r>
      <w:r w:rsidRPr="00991EB7">
        <w:rPr>
          <w:rFonts w:asciiTheme="minorHAnsi" w:hAnsiTheme="minorHAnsi" w:cstheme="minorHAnsi"/>
          <w:sz w:val="20"/>
        </w:rPr>
        <w:tab/>
        <w:t>S&lt;P&lt;Si&lt;Al</w:t>
      </w:r>
    </w:p>
    <w:p w:rsidR="00150E82" w:rsidRPr="00991EB7" w:rsidRDefault="00150E82" w:rsidP="00991EB7">
      <w:pPr>
        <w:tabs>
          <w:tab w:val="left" w:pos="720"/>
          <w:tab w:val="left" w:pos="1260"/>
          <w:tab w:val="left" w:pos="180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II,</w:t>
      </w:r>
      <w:r w:rsidRPr="00991EB7">
        <w:rPr>
          <w:rFonts w:asciiTheme="minorHAnsi" w:hAnsiTheme="minorHAnsi" w:cstheme="minorHAnsi"/>
          <w:sz w:val="20"/>
        </w:rPr>
        <w:tab/>
        <w:t>Be&lt;Mg&lt;Ca&lt;Sr</w:t>
      </w:r>
    </w:p>
    <w:p w:rsidR="00150E82" w:rsidRPr="00991EB7" w:rsidRDefault="00150E82" w:rsidP="00991EB7">
      <w:pPr>
        <w:tabs>
          <w:tab w:val="left" w:pos="720"/>
          <w:tab w:val="left" w:pos="1260"/>
          <w:tab w:val="left" w:pos="180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III.</w:t>
      </w:r>
      <w:r w:rsidRPr="00991EB7">
        <w:rPr>
          <w:rFonts w:asciiTheme="minorHAnsi" w:hAnsiTheme="minorHAnsi" w:cstheme="minorHAnsi"/>
          <w:sz w:val="20"/>
        </w:rPr>
        <w:tab/>
        <w:t>I&lt;Br&lt;Cl&lt;F</w:t>
      </w:r>
    </w:p>
    <w:p w:rsidR="00150E82" w:rsidRPr="00991EB7" w:rsidRDefault="00150E82" w:rsidP="00991EB7">
      <w:pPr>
        <w:tabs>
          <w:tab w:val="left" w:pos="720"/>
          <w:tab w:val="left" w:pos="1260"/>
          <w:tab w:val="left" w:pos="180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IV.</w:t>
      </w:r>
      <w:r w:rsidRPr="00991EB7">
        <w:rPr>
          <w:rFonts w:asciiTheme="minorHAnsi" w:hAnsiTheme="minorHAnsi" w:cstheme="minorHAnsi"/>
          <w:sz w:val="20"/>
        </w:rPr>
        <w:tab/>
        <w:t>Ga&lt;As&lt;Ca&lt;K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180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Which of these give(s) a correct trend in size?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>a.</w:t>
      </w:r>
      <w:r w:rsidRPr="00991EB7">
        <w:rPr>
          <w:rFonts w:asciiTheme="minorHAnsi" w:hAnsiTheme="minorHAnsi" w:cstheme="minorHAnsi"/>
          <w:sz w:val="20"/>
          <w:lang w:val="it-IT"/>
        </w:rPr>
        <w:tab/>
        <w:t>I</w:t>
      </w: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  <w:t>b.</w:t>
      </w:r>
      <w:r w:rsidRPr="00991EB7">
        <w:rPr>
          <w:rFonts w:asciiTheme="minorHAnsi" w:hAnsiTheme="minorHAnsi" w:cstheme="minorHAnsi"/>
          <w:sz w:val="20"/>
          <w:lang w:val="it-IT"/>
        </w:rPr>
        <w:tab/>
        <w:t>II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  <w:t>c.</w:t>
      </w:r>
      <w:r w:rsidRPr="00991EB7">
        <w:rPr>
          <w:rFonts w:asciiTheme="minorHAnsi" w:hAnsiTheme="minorHAnsi" w:cstheme="minorHAnsi"/>
          <w:sz w:val="20"/>
          <w:lang w:val="it-IT"/>
        </w:rPr>
        <w:tab/>
        <w:t>III</w:t>
      </w:r>
      <w:r w:rsidRPr="00991EB7">
        <w:rPr>
          <w:rFonts w:asciiTheme="minorHAnsi" w:hAnsiTheme="minorHAnsi" w:cstheme="minorHAnsi"/>
          <w:sz w:val="20"/>
          <w:lang w:val="it-IT"/>
        </w:rPr>
        <w:tab/>
        <w:t>d.</w:t>
      </w:r>
      <w:r w:rsidRPr="00991EB7">
        <w:rPr>
          <w:rFonts w:asciiTheme="minorHAnsi" w:hAnsiTheme="minorHAnsi" w:cstheme="minorHAnsi"/>
          <w:sz w:val="20"/>
          <w:lang w:val="it-IT"/>
        </w:rPr>
        <w:tab/>
        <w:t>IV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126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  <w:lang w:val="it-IT"/>
        </w:rPr>
      </w:pPr>
      <w:r w:rsidRPr="00991EB7">
        <w:rPr>
          <w:rFonts w:asciiTheme="minorHAnsi" w:hAnsiTheme="minorHAnsi" w:cstheme="minorHAnsi"/>
          <w:sz w:val="20"/>
          <w:lang w:val="it-IT"/>
        </w:rPr>
        <w:tab/>
      </w:r>
      <w:r w:rsidRPr="00991EB7">
        <w:rPr>
          <w:rFonts w:asciiTheme="minorHAnsi" w:hAnsiTheme="minorHAnsi" w:cstheme="minorHAnsi"/>
          <w:sz w:val="20"/>
          <w:lang w:val="it-IT"/>
        </w:rPr>
        <w:tab/>
        <w:t xml:space="preserve">e. </w:t>
      </w:r>
      <w:r w:rsidRPr="00991EB7">
        <w:rPr>
          <w:rFonts w:asciiTheme="minorHAnsi" w:hAnsiTheme="minorHAnsi" w:cstheme="minorHAnsi"/>
          <w:sz w:val="20"/>
          <w:lang w:val="it-IT"/>
        </w:rPr>
        <w:tab/>
        <w:t>I, II</w:t>
      </w:r>
      <w:r w:rsidRPr="00991EB7">
        <w:rPr>
          <w:rFonts w:asciiTheme="minorHAnsi" w:hAnsiTheme="minorHAnsi" w:cstheme="minorHAnsi"/>
          <w:sz w:val="20"/>
          <w:lang w:val="it-IT"/>
        </w:rPr>
        <w:tab/>
        <w:t>f.</w:t>
      </w:r>
      <w:r w:rsidRPr="00991EB7">
        <w:rPr>
          <w:rFonts w:asciiTheme="minorHAnsi" w:hAnsiTheme="minorHAnsi" w:cstheme="minorHAnsi"/>
          <w:sz w:val="20"/>
          <w:lang w:val="it-IT"/>
        </w:rPr>
        <w:tab/>
        <w:t>I, II, III</w:t>
      </w:r>
      <w:r w:rsidRPr="00991EB7">
        <w:rPr>
          <w:rFonts w:asciiTheme="minorHAnsi" w:hAnsiTheme="minorHAnsi" w:cstheme="minorHAnsi"/>
          <w:sz w:val="20"/>
          <w:lang w:val="it-IT"/>
        </w:rPr>
        <w:tab/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rPr>
          <w:rFonts w:asciiTheme="minorHAnsi" w:hAnsiTheme="minorHAnsi" w:cstheme="minorHAnsi"/>
          <w:sz w:val="20"/>
          <w:lang w:val="it-IT"/>
        </w:rPr>
      </w:pPr>
    </w:p>
    <w:p w:rsidR="00150E82" w:rsidRPr="00991EB7" w:rsidRDefault="00150E82" w:rsidP="00991EB7">
      <w:pPr>
        <w:numPr>
          <w:ilvl w:val="0"/>
          <w:numId w:val="23"/>
        </w:num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>Which of the following is not considered a periodic trend?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a.</w:t>
      </w:r>
      <w:r w:rsidRPr="00991EB7">
        <w:rPr>
          <w:rFonts w:asciiTheme="minorHAnsi" w:hAnsiTheme="minorHAnsi" w:cstheme="minorHAnsi"/>
          <w:sz w:val="20"/>
        </w:rPr>
        <w:tab/>
        <w:t>ionization energy</w:t>
      </w:r>
      <w:r w:rsidRPr="00991EB7">
        <w:rPr>
          <w:rFonts w:asciiTheme="minorHAnsi" w:hAnsiTheme="minorHAnsi" w:cstheme="minorHAnsi"/>
          <w:sz w:val="20"/>
        </w:rPr>
        <w:tab/>
        <w:t>b.</w:t>
      </w:r>
      <w:r w:rsidRPr="00991EB7">
        <w:rPr>
          <w:rFonts w:asciiTheme="minorHAnsi" w:hAnsiTheme="minorHAnsi" w:cstheme="minorHAnsi"/>
          <w:sz w:val="20"/>
        </w:rPr>
        <w:tab/>
        <w:t>electron affinity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c.</w:t>
      </w:r>
      <w:r w:rsidRPr="00991EB7">
        <w:rPr>
          <w:rFonts w:asciiTheme="minorHAnsi" w:hAnsiTheme="minorHAnsi" w:cstheme="minorHAnsi"/>
          <w:sz w:val="20"/>
        </w:rPr>
        <w:tab/>
        <w:t>atomic radius</w:t>
      </w:r>
      <w:r w:rsidRPr="00991EB7">
        <w:rPr>
          <w:rFonts w:asciiTheme="minorHAnsi" w:hAnsiTheme="minorHAnsi" w:cstheme="minorHAnsi"/>
          <w:sz w:val="20"/>
        </w:rPr>
        <w:tab/>
        <w:t>d.</w:t>
      </w:r>
      <w:r w:rsidRPr="00991EB7">
        <w:rPr>
          <w:rFonts w:asciiTheme="minorHAnsi" w:hAnsiTheme="minorHAnsi" w:cstheme="minorHAnsi"/>
          <w:sz w:val="20"/>
        </w:rPr>
        <w:tab/>
        <w:t>density</w:t>
      </w:r>
    </w:p>
    <w:p w:rsidR="00150E82" w:rsidRPr="00991EB7" w:rsidRDefault="00150E82" w:rsidP="00991EB7">
      <w:pPr>
        <w:tabs>
          <w:tab w:val="left" w:pos="720"/>
          <w:tab w:val="left" w:pos="1080"/>
          <w:tab w:val="left" w:pos="5760"/>
          <w:tab w:val="left" w:pos="6120"/>
          <w:tab w:val="left" w:pos="7020"/>
        </w:tabs>
        <w:ind w:left="360" w:hanging="360"/>
        <w:rPr>
          <w:rFonts w:asciiTheme="minorHAnsi" w:hAnsiTheme="minorHAnsi" w:cstheme="minorHAnsi"/>
          <w:sz w:val="20"/>
        </w:rPr>
      </w:pPr>
      <w:r w:rsidRPr="00991EB7">
        <w:rPr>
          <w:rFonts w:asciiTheme="minorHAnsi" w:hAnsiTheme="minorHAnsi" w:cstheme="minorHAnsi"/>
          <w:sz w:val="20"/>
        </w:rPr>
        <w:tab/>
      </w:r>
      <w:r w:rsidRPr="00991EB7">
        <w:rPr>
          <w:rFonts w:asciiTheme="minorHAnsi" w:hAnsiTheme="minorHAnsi" w:cstheme="minorHAnsi"/>
          <w:sz w:val="20"/>
        </w:rPr>
        <w:tab/>
        <w:t>e.</w:t>
      </w:r>
      <w:r w:rsidRPr="00991EB7">
        <w:rPr>
          <w:rFonts w:asciiTheme="minorHAnsi" w:hAnsiTheme="minorHAnsi" w:cstheme="minorHAnsi"/>
          <w:sz w:val="20"/>
        </w:rPr>
        <w:tab/>
        <w:t>electronegativity</w:t>
      </w:r>
    </w:p>
    <w:sectPr w:rsidR="00150E82" w:rsidRPr="00991EB7" w:rsidSect="00991EB7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787" w:rsidRDefault="00040787">
      <w:r>
        <w:separator/>
      </w:r>
    </w:p>
  </w:endnote>
  <w:endnote w:type="continuationSeparator" w:id="1">
    <w:p w:rsidR="00040787" w:rsidRDefault="00040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A35" w:rsidRPr="00991EB7" w:rsidRDefault="003D1A35">
    <w:pPr>
      <w:pStyle w:val="Footer"/>
      <w:jc w:val="center"/>
      <w:rPr>
        <w:rFonts w:asciiTheme="minorHAnsi" w:hAnsiTheme="minorHAnsi" w:cstheme="minorHAnsi"/>
        <w:sz w:val="18"/>
        <w:szCs w:val="18"/>
      </w:rPr>
    </w:pPr>
    <w:r w:rsidRPr="00991EB7">
      <w:rPr>
        <w:rStyle w:val="PageNumber"/>
        <w:rFonts w:asciiTheme="minorHAnsi" w:hAnsiTheme="minorHAnsi" w:cstheme="minorHAnsi"/>
        <w:sz w:val="18"/>
        <w:szCs w:val="18"/>
      </w:rPr>
      <w:t xml:space="preserve">Page </w:t>
    </w:r>
    <w:r w:rsidRPr="00991EB7">
      <w:rPr>
        <w:rStyle w:val="PageNumber"/>
        <w:rFonts w:asciiTheme="minorHAnsi" w:hAnsiTheme="minorHAnsi" w:cstheme="minorHAnsi"/>
        <w:sz w:val="18"/>
        <w:szCs w:val="18"/>
      </w:rPr>
      <w:fldChar w:fldCharType="begin"/>
    </w:r>
    <w:r w:rsidRPr="00991EB7">
      <w:rPr>
        <w:rStyle w:val="PageNumber"/>
        <w:rFonts w:asciiTheme="minorHAnsi" w:hAnsiTheme="minorHAnsi" w:cstheme="minorHAnsi"/>
        <w:sz w:val="18"/>
        <w:szCs w:val="18"/>
      </w:rPr>
      <w:instrText xml:space="preserve"> PAGE </w:instrText>
    </w:r>
    <w:r w:rsidRPr="00991EB7">
      <w:rPr>
        <w:rStyle w:val="PageNumber"/>
        <w:rFonts w:asciiTheme="minorHAnsi" w:hAnsiTheme="minorHAnsi" w:cstheme="minorHAnsi"/>
        <w:sz w:val="18"/>
        <w:szCs w:val="18"/>
      </w:rPr>
      <w:fldChar w:fldCharType="separate"/>
    </w:r>
    <w:r w:rsidR="00C61315">
      <w:rPr>
        <w:rStyle w:val="PageNumber"/>
        <w:rFonts w:asciiTheme="minorHAnsi" w:hAnsiTheme="minorHAnsi" w:cstheme="minorHAnsi"/>
        <w:noProof/>
        <w:sz w:val="18"/>
        <w:szCs w:val="18"/>
      </w:rPr>
      <w:t>1</w:t>
    </w:r>
    <w:r w:rsidRPr="00991EB7">
      <w:rPr>
        <w:rStyle w:val="PageNumber"/>
        <w:rFonts w:asciiTheme="minorHAnsi" w:hAnsiTheme="minorHAnsi" w:cstheme="minorHAnsi"/>
        <w:sz w:val="18"/>
        <w:szCs w:val="18"/>
      </w:rPr>
      <w:fldChar w:fldCharType="end"/>
    </w:r>
    <w:r w:rsidRPr="00991EB7">
      <w:rPr>
        <w:rStyle w:val="PageNumber"/>
        <w:rFonts w:asciiTheme="minorHAnsi" w:hAnsiTheme="minorHAnsi" w:cstheme="minorHAnsi"/>
        <w:sz w:val="18"/>
        <w:szCs w:val="18"/>
      </w:rPr>
      <w:t xml:space="preserve"> of </w:t>
    </w:r>
    <w:r w:rsidRPr="00991EB7">
      <w:rPr>
        <w:rStyle w:val="PageNumber"/>
        <w:rFonts w:asciiTheme="minorHAnsi" w:hAnsiTheme="minorHAnsi" w:cstheme="minorHAnsi"/>
        <w:sz w:val="18"/>
        <w:szCs w:val="18"/>
      </w:rPr>
      <w:fldChar w:fldCharType="begin"/>
    </w:r>
    <w:r w:rsidRPr="00991EB7">
      <w:rPr>
        <w:rStyle w:val="PageNumber"/>
        <w:rFonts w:asciiTheme="minorHAnsi" w:hAnsiTheme="minorHAnsi" w:cstheme="minorHAnsi"/>
        <w:sz w:val="18"/>
        <w:szCs w:val="18"/>
      </w:rPr>
      <w:instrText xml:space="preserve"> NUMPAGES </w:instrText>
    </w:r>
    <w:r w:rsidRPr="00991EB7">
      <w:rPr>
        <w:rStyle w:val="PageNumber"/>
        <w:rFonts w:asciiTheme="minorHAnsi" w:hAnsiTheme="minorHAnsi" w:cstheme="minorHAnsi"/>
        <w:sz w:val="18"/>
        <w:szCs w:val="18"/>
      </w:rPr>
      <w:fldChar w:fldCharType="separate"/>
    </w:r>
    <w:r w:rsidR="00C61315">
      <w:rPr>
        <w:rStyle w:val="PageNumber"/>
        <w:rFonts w:asciiTheme="minorHAnsi" w:hAnsiTheme="minorHAnsi" w:cstheme="minorHAnsi"/>
        <w:noProof/>
        <w:sz w:val="18"/>
        <w:szCs w:val="18"/>
      </w:rPr>
      <w:t>4</w:t>
    </w:r>
    <w:r w:rsidRPr="00991EB7">
      <w:rPr>
        <w:rStyle w:val="PageNumber"/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787" w:rsidRDefault="00040787">
      <w:r>
        <w:separator/>
      </w:r>
    </w:p>
  </w:footnote>
  <w:footnote w:type="continuationSeparator" w:id="1">
    <w:p w:rsidR="00040787" w:rsidRDefault="000407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EB7" w:rsidRPr="00991EB7" w:rsidRDefault="00991EB7">
    <w:pPr>
      <w:pStyle w:val="Head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IB Chemistry</w:t>
    </w:r>
    <w:r w:rsidRPr="00991EB7">
      <w:rPr>
        <w:rFonts w:asciiTheme="minorHAnsi" w:hAnsiTheme="minorHAnsi" w:cstheme="minorHAnsi"/>
        <w:sz w:val="20"/>
      </w:rPr>
      <w:ptab w:relativeTo="margin" w:alignment="center" w:leader="none"/>
    </w:r>
    <w:r>
      <w:rPr>
        <w:rFonts w:asciiTheme="minorHAnsi" w:hAnsiTheme="minorHAnsi" w:cstheme="minorHAnsi"/>
        <w:sz w:val="20"/>
      </w:rPr>
      <w:t>Brakke</w:t>
    </w:r>
    <w:r w:rsidRPr="00991EB7">
      <w:rPr>
        <w:rFonts w:asciiTheme="minorHAnsi" w:hAnsiTheme="minorHAnsi" w:cstheme="minorHAnsi"/>
        <w:sz w:val="20"/>
      </w:rPr>
      <w:ptab w:relativeTo="margin" w:alignment="right" w:leader="none"/>
    </w:r>
    <w:r>
      <w:rPr>
        <w:rFonts w:asciiTheme="minorHAnsi" w:hAnsiTheme="minorHAnsi" w:cstheme="minorHAnsi"/>
        <w:sz w:val="20"/>
      </w:rPr>
      <w:t>ECA – Topic 03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0000002"/>
    <w:multiLevelType w:val="singleLevel"/>
    <w:tmpl w:val="00000000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0000003"/>
    <w:multiLevelType w:val="singleLevel"/>
    <w:tmpl w:val="00000000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0000004"/>
    <w:multiLevelType w:val="singleLevel"/>
    <w:tmpl w:val="00000000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0000005"/>
    <w:multiLevelType w:val="singleLevel"/>
    <w:tmpl w:val="00000000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0000006"/>
    <w:multiLevelType w:val="singleLevel"/>
    <w:tmpl w:val="00000000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00000008"/>
    <w:multiLevelType w:val="singleLevel"/>
    <w:tmpl w:val="00000000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00000009"/>
    <w:multiLevelType w:val="singleLevel"/>
    <w:tmpl w:val="00000000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0000000A"/>
    <w:multiLevelType w:val="singleLevel"/>
    <w:tmpl w:val="00000000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0000000B"/>
    <w:multiLevelType w:val="singleLevel"/>
    <w:tmpl w:val="00000000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0000000C"/>
    <w:multiLevelType w:val="singleLevel"/>
    <w:tmpl w:val="00000000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000000D"/>
    <w:multiLevelType w:val="singleLevel"/>
    <w:tmpl w:val="00000000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0000000E"/>
    <w:multiLevelType w:val="singleLevel"/>
    <w:tmpl w:val="00000000"/>
    <w:lvl w:ilvl="0">
      <w:start w:val="5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0000000F"/>
    <w:multiLevelType w:val="singleLevel"/>
    <w:tmpl w:val="000F0409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0000010"/>
    <w:multiLevelType w:val="singleLevel"/>
    <w:tmpl w:val="000F0409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00000011"/>
    <w:multiLevelType w:val="singleLevel"/>
    <w:tmpl w:val="000F0409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00000012"/>
    <w:multiLevelType w:val="singleLevel"/>
    <w:tmpl w:val="000000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00000013"/>
    <w:multiLevelType w:val="singleLevel"/>
    <w:tmpl w:val="000000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00000014"/>
    <w:multiLevelType w:val="singleLevel"/>
    <w:tmpl w:val="00000000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00000015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00000016"/>
    <w:multiLevelType w:val="singleLevel"/>
    <w:tmpl w:val="0000000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>
    <w:nsid w:val="01E30000"/>
    <w:multiLevelType w:val="hybridMultilevel"/>
    <w:tmpl w:val="506CC31E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08B23C14"/>
    <w:multiLevelType w:val="hybridMultilevel"/>
    <w:tmpl w:val="93B4F036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10CE6F27"/>
    <w:multiLevelType w:val="hybridMultilevel"/>
    <w:tmpl w:val="D20E1BD0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130C5B50"/>
    <w:multiLevelType w:val="hybridMultilevel"/>
    <w:tmpl w:val="6C8E079E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1642191E"/>
    <w:multiLevelType w:val="hybridMultilevel"/>
    <w:tmpl w:val="C436CB42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226A66FA"/>
    <w:multiLevelType w:val="hybridMultilevel"/>
    <w:tmpl w:val="7884FE16"/>
    <w:lvl w:ilvl="0">
      <w:start w:val="5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7">
    <w:nsid w:val="2A0661EC"/>
    <w:multiLevelType w:val="hybridMultilevel"/>
    <w:tmpl w:val="9B908E7E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2B093298"/>
    <w:multiLevelType w:val="hybridMultilevel"/>
    <w:tmpl w:val="957EAEB6"/>
    <w:lvl w:ilvl="0">
      <w:start w:val="5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2E994CA0"/>
    <w:multiLevelType w:val="hybridMultilevel"/>
    <w:tmpl w:val="D3DA0A66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38485ED5"/>
    <w:multiLevelType w:val="hybridMultilevel"/>
    <w:tmpl w:val="C5861CF2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49521779"/>
    <w:multiLevelType w:val="hybridMultilevel"/>
    <w:tmpl w:val="E3B0879E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2B556B5"/>
    <w:multiLevelType w:val="hybridMultilevel"/>
    <w:tmpl w:val="2ECE1DA4"/>
    <w:lvl w:ilvl="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FB939F9"/>
    <w:multiLevelType w:val="hybridMultilevel"/>
    <w:tmpl w:val="8236F084"/>
    <w:lvl w:ilvl="0">
      <w:start w:val="2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2"/>
  </w:num>
  <w:num w:numId="23">
    <w:abstractNumId w:val="33"/>
  </w:num>
  <w:num w:numId="24">
    <w:abstractNumId w:val="26"/>
  </w:num>
  <w:num w:numId="25">
    <w:abstractNumId w:val="28"/>
  </w:num>
  <w:num w:numId="26">
    <w:abstractNumId w:val="21"/>
  </w:num>
  <w:num w:numId="27">
    <w:abstractNumId w:val="32"/>
  </w:num>
  <w:num w:numId="28">
    <w:abstractNumId w:val="29"/>
  </w:num>
  <w:num w:numId="29">
    <w:abstractNumId w:val="25"/>
  </w:num>
  <w:num w:numId="30">
    <w:abstractNumId w:val="24"/>
  </w:num>
  <w:num w:numId="31">
    <w:abstractNumId w:val="30"/>
  </w:num>
  <w:num w:numId="32">
    <w:abstractNumId w:val="31"/>
  </w:num>
  <w:num w:numId="33">
    <w:abstractNumId w:val="23"/>
  </w:num>
  <w:num w:numId="34">
    <w:abstractNumId w:val="27"/>
  </w:num>
  <w:num w:numId="35">
    <w:abstractNumId w:val="13"/>
  </w:num>
  <w:num w:numId="36">
    <w:abstractNumId w:val="14"/>
  </w:num>
  <w:num w:numId="37">
    <w:abstractNumId w:val="15"/>
  </w:num>
  <w:num w:numId="38">
    <w:abstractNumId w:val="16"/>
  </w:num>
  <w:num w:numId="39">
    <w:abstractNumId w:val="17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3D93"/>
    <w:rsid w:val="00040787"/>
    <w:rsid w:val="00150E82"/>
    <w:rsid w:val="00236DCE"/>
    <w:rsid w:val="002D708A"/>
    <w:rsid w:val="00340921"/>
    <w:rsid w:val="003D1A35"/>
    <w:rsid w:val="003D352F"/>
    <w:rsid w:val="004C7349"/>
    <w:rsid w:val="006D6AEE"/>
    <w:rsid w:val="00781693"/>
    <w:rsid w:val="00785DDB"/>
    <w:rsid w:val="007F7B94"/>
    <w:rsid w:val="008E3D93"/>
    <w:rsid w:val="00991EB7"/>
    <w:rsid w:val="00A67BA3"/>
    <w:rsid w:val="00C61315"/>
    <w:rsid w:val="00C73F9D"/>
    <w:rsid w:val="00C7417B"/>
    <w:rsid w:val="00C77F11"/>
    <w:rsid w:val="00CC4B40"/>
    <w:rsid w:val="00F75CAB"/>
    <w:rsid w:val="00F76495"/>
    <w:rsid w:val="00FA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991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1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Towson High School</Company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H. Olsen, Jr.</dc:creator>
  <cp:keywords/>
  <cp:lastModifiedBy>ECATECH</cp:lastModifiedBy>
  <cp:revision>6</cp:revision>
  <cp:lastPrinted>2010-03-18T18:09:00Z</cp:lastPrinted>
  <dcterms:created xsi:type="dcterms:W3CDTF">2010-10-06T13:45:00Z</dcterms:created>
  <dcterms:modified xsi:type="dcterms:W3CDTF">2010-10-06T13:47:00Z</dcterms:modified>
</cp:coreProperties>
</file>